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Rientrocorpodeltesto21"/>
              <w:snapToGrid w:val="0"/>
              <w:spacing w:after="0" w:line="360" w:lineRule="auto"/>
              <w:ind w:left="1440" w:hanging="1440"/>
              <w:jc w:val="center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D76BC5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D76BC5">
              <w:rPr>
                <w:b/>
                <w:bCs/>
                <w:lang w:val="it-IT"/>
              </w:rPr>
              <w:t>Allegato A1 ter</w:t>
            </w:r>
            <w:r w:rsidR="00EC1117" w:rsidRPr="00D76BC5">
              <w:rPr>
                <w:b/>
                <w:bCs/>
                <w:lang w:val="it-IT"/>
              </w:rPr>
              <w:t xml:space="preserve"> </w:t>
            </w:r>
            <w:r w:rsidR="00F66B83" w:rsidRPr="00D76BC5">
              <w:rPr>
                <w:b/>
                <w:bCs/>
                <w:lang w:val="it-IT"/>
              </w:rPr>
              <w:t>- d</w:t>
            </w:r>
            <w:r w:rsidR="00EC1117" w:rsidRPr="00D76BC5">
              <w:rPr>
                <w:b/>
                <w:lang w:val="it-IT"/>
              </w:rPr>
              <w:t xml:space="preserve">ichiarazioni </w:t>
            </w:r>
            <w:r w:rsidR="00575314" w:rsidRPr="00D76BC5">
              <w:rPr>
                <w:b/>
                <w:lang w:val="it-IT"/>
              </w:rPr>
              <w:t>dell’</w:t>
            </w:r>
            <w:r w:rsidR="00EC1117" w:rsidRPr="00D76BC5">
              <w:rPr>
                <w:b/>
                <w:lang w:val="it-IT"/>
              </w:rPr>
              <w:t xml:space="preserve">impresa ausiliaria </w:t>
            </w:r>
            <w:r w:rsidRPr="00D76BC5">
              <w:rPr>
                <w:rStyle w:val="Rimandonotadichiusura"/>
                <w:rFonts w:cs="Arial"/>
                <w:b/>
                <w:bCs/>
                <w:lang w:val="it-IT"/>
              </w:rPr>
              <w:endnoteReference w:id="1"/>
            </w:r>
          </w:p>
          <w:p w:rsid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sz w:val="18"/>
                <w:szCs w:val="18"/>
                <w:lang w:val="it-IT"/>
              </w:rPr>
            </w:pPr>
          </w:p>
          <w:p w:rsidR="007A12C1" w:rsidRP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1C4C5D">
              <w:rPr>
                <w:b/>
                <w:sz w:val="18"/>
                <w:szCs w:val="18"/>
                <w:lang w:val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4C5D">
              <w:rPr>
                <w:b/>
                <w:sz w:val="18"/>
                <w:szCs w:val="18"/>
                <w:lang w:val="it-IT"/>
              </w:rPr>
              <w:instrText xml:space="preserve"> FORMCHECKBOX </w:instrText>
            </w:r>
            <w:r w:rsidR="00EB502A">
              <w:rPr>
                <w:b/>
                <w:sz w:val="18"/>
                <w:szCs w:val="18"/>
                <w:lang w:val="it-IT"/>
              </w:rPr>
            </w:r>
            <w:r w:rsidR="00EB502A">
              <w:rPr>
                <w:b/>
                <w:sz w:val="18"/>
                <w:szCs w:val="18"/>
                <w:lang w:val="it-IT"/>
              </w:rPr>
              <w:fldChar w:fldCharType="separate"/>
            </w:r>
            <w:r w:rsidRPr="001C4C5D">
              <w:rPr>
                <w:b/>
                <w:sz w:val="18"/>
                <w:szCs w:val="18"/>
                <w:lang w:val="it-IT"/>
              </w:rPr>
              <w:fldChar w:fldCharType="end"/>
            </w:r>
            <w:r w:rsidRPr="001C4C5D">
              <w:rPr>
                <w:b/>
                <w:sz w:val="18"/>
                <w:szCs w:val="18"/>
                <w:lang w:val="it-IT"/>
              </w:rPr>
              <w:t xml:space="preserve"> LOTTO </w:t>
            </w:r>
            <w:r w:rsidR="0025426F">
              <w:rPr>
                <w:b/>
                <w:sz w:val="18"/>
                <w:szCs w:val="18"/>
                <w:lang w:val="it-IT"/>
              </w:rPr>
              <w:t>6</w:t>
            </w:r>
          </w:p>
          <w:p w:rsidR="001C4C5D" w:rsidRPr="003E306C" w:rsidRDefault="001C4C5D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16BF7" w:rsidP="00E0764D">
            <w:pPr>
              <w:pStyle w:val="Rientrocorpodeltesto31"/>
              <w:spacing w:after="0" w:line="360" w:lineRule="auto"/>
              <w:ind w:left="289"/>
              <w:jc w:val="both"/>
              <w:rPr>
                <w:b/>
                <w:bCs/>
                <w:i/>
                <w:sz w:val="18"/>
                <w:szCs w:val="18"/>
                <w:lang w:val="it-IT"/>
              </w:rPr>
            </w:pPr>
            <w:r>
              <w:rPr>
                <w:b/>
                <w:bCs/>
                <w:i/>
                <w:sz w:val="18"/>
                <w:szCs w:val="18"/>
                <w:lang w:val="it-IT"/>
              </w:rPr>
              <w:t xml:space="preserve">[N.B.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 xml:space="preserve">Il presente allegato deve essere compilato dalle imprese ausiliarie nel caso in cui l’operatore economico faccia ricorso all’istituto dell’avvalimento a norma </w:t>
            </w:r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 xml:space="preserve">dell’art. 89 D.Lgs. 50/2016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>e a norma dell’art. 186-bis L.F.]</w:t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GARA: </w:t>
            </w:r>
            <w:r w:rsidR="001C4C5D" w:rsidRPr="001C4C5D">
              <w:rPr>
                <w:b/>
                <w:bCs/>
                <w:sz w:val="18"/>
                <w:szCs w:val="18"/>
                <w:lang w:val="it-IT"/>
              </w:rPr>
              <w:t>AOV/SUA-SF 008/2021</w:t>
            </w: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CIG: </w:t>
            </w:r>
            <w:r w:rsidR="0025426F" w:rsidRPr="0025426F">
              <w:rPr>
                <w:b/>
                <w:bCs/>
                <w:sz w:val="18"/>
                <w:szCs w:val="18"/>
                <w:lang w:val="it-IT"/>
              </w:rPr>
              <w:t>8621266DC1</w:t>
            </w:r>
          </w:p>
          <w:p w:rsidR="007A12C1" w:rsidRPr="003E306C" w:rsidRDefault="007A12C1" w:rsidP="00E0764D">
            <w:pPr>
              <w:pStyle w:val="sche22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pStyle w:val="Rientrocorpodeltesto21"/>
        <w:spacing w:after="0" w:line="360" w:lineRule="auto"/>
        <w:ind w:left="1440" w:hanging="1440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Sez. I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DICHIARAZIONI OBBLIGATORIE DELL’AUSILIARIA IN CASO DI AVVALIMENTO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 xml:space="preserve">Ai sensi dell’art. 89 D.Lgs. 50/2016 </w:t>
      </w:r>
    </w:p>
    <w:p w:rsidR="007A12C1" w:rsidRPr="003E306C" w:rsidRDefault="007A12C1" w:rsidP="007A12C1">
      <w:pPr>
        <w:pStyle w:val="Normale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</w:rPr>
        <w:t>Dichiarazioni rese ai sensi della L. P. 22 ottobre 1993, n. 17</w:t>
      </w:r>
      <w:r w:rsidRPr="003E306C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00"/>
        </w:rPr>
        <w:t xml:space="preserve"> 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Rientrocorpodeltesto31"/>
        <w:spacing w:after="0" w:line="360" w:lineRule="auto"/>
        <w:ind w:left="0"/>
        <w:jc w:val="both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 xml:space="preserve">ATTENZIONE: La persona che compila l'allegato A1 ter </w:t>
      </w:r>
      <w:r w:rsidRPr="003E306C">
        <w:rPr>
          <w:b/>
          <w:bCs/>
          <w:sz w:val="18"/>
          <w:szCs w:val="18"/>
          <w:u w:val="single"/>
          <w:lang w:val="it-IT"/>
        </w:rPr>
        <w:t>DEVE</w:t>
      </w:r>
      <w:r w:rsidRPr="003E306C">
        <w:rPr>
          <w:b/>
          <w:bCs/>
          <w:sz w:val="18"/>
          <w:szCs w:val="18"/>
          <w:lang w:val="it-IT"/>
        </w:rPr>
        <w:t xml:space="preserve"> essere la stessa che appone la firma digitale.</w:t>
      </w: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  <w:r w:rsidRPr="003E306C">
        <w:rPr>
          <w:rFonts w:ascii="Arial" w:hAnsi="Arial" w:cs="Arial"/>
          <w:sz w:val="18"/>
          <w:szCs w:val="18"/>
          <w:lang w:val="it-IT"/>
        </w:rPr>
        <w:t>Il/la sottoscritto/a</w:t>
      </w:r>
      <w:r w:rsidRPr="003E306C">
        <w:rPr>
          <w:rStyle w:val="Rimandonotadichiusura"/>
          <w:rFonts w:ascii="Arial" w:hAnsi="Arial" w:cs="Arial"/>
          <w:sz w:val="18"/>
          <w:szCs w:val="18"/>
          <w:lang w:val="it-IT"/>
        </w:rPr>
        <w:endnoteReference w:id="2"/>
      </w:r>
      <w:r w:rsidRPr="003E306C">
        <w:rPr>
          <w:rFonts w:ascii="Arial" w:hAnsi="Arial" w:cs="Arial"/>
          <w:sz w:val="18"/>
          <w:szCs w:val="18"/>
          <w:lang w:val="it-IT"/>
        </w:rPr>
        <w:t xml:space="preserve"> 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0" w:name="Testo8"/>
      <w:r w:rsidRPr="003E306C">
        <w:rPr>
          <w:rFonts w:ascii="Arial" w:hAnsi="Arial" w:cs="Arial"/>
          <w:sz w:val="18"/>
          <w:szCs w:val="18"/>
          <w:lang w:val="it-IT"/>
        </w:rPr>
        <w:instrText xml:space="preserve"> FORMTEXT </w:instrText>
      </w:r>
      <w:r w:rsidRPr="003E306C">
        <w:rPr>
          <w:rFonts w:ascii="Arial" w:hAnsi="Arial" w:cs="Arial"/>
          <w:sz w:val="18"/>
          <w:szCs w:val="18"/>
          <w:lang w:val="it-IT"/>
        </w:rPr>
      </w:r>
      <w:r w:rsidRPr="003E306C">
        <w:rPr>
          <w:rFonts w:ascii="Arial" w:hAnsi="Arial" w:cs="Arial"/>
          <w:sz w:val="18"/>
          <w:szCs w:val="18"/>
          <w:lang w:val="it-IT"/>
        </w:rPr>
        <w:fldChar w:fldCharType="separate"/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end"/>
      </w:r>
      <w:bookmarkEnd w:id="0"/>
      <w:r w:rsidRPr="003E306C">
        <w:rPr>
          <w:rFonts w:ascii="Arial" w:hAnsi="Arial" w:cs="Arial"/>
          <w:sz w:val="18"/>
          <w:szCs w:val="18"/>
          <w:lang w:val="it-IT"/>
        </w:rPr>
        <w:t>,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C.F. </w:t>
      </w:r>
      <w:r w:rsidRPr="003E306C">
        <w:rPr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1" w:name="Testo5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"/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nato/a a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(prov.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 il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residente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;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);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423C21" w:rsidRPr="007E0605" w:rsidRDefault="00423C21" w:rsidP="00423C21">
      <w:pPr>
        <w:tabs>
          <w:tab w:val="left" w:pos="1560"/>
        </w:tabs>
        <w:spacing w:line="360" w:lineRule="auto"/>
        <w:ind w:left="1418" w:hanging="1418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 qualità di: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legale rappresentante/titolare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 procuratore generale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procuratore speciale</w:t>
      </w:r>
    </w:p>
    <w:p w:rsidR="007A12C1" w:rsidRPr="007E0605" w:rsidRDefault="00FF1A80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>dell’</w:t>
      </w:r>
      <w:r w:rsidR="007A12C1" w:rsidRPr="007E0605">
        <w:rPr>
          <w:sz w:val="18"/>
          <w:szCs w:val="18"/>
          <w:lang w:val="it-IT"/>
        </w:rPr>
        <w:t xml:space="preserve">impresa </w:t>
      </w:r>
      <w:r w:rsidR="007A12C1"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7A12C1" w:rsidRPr="007E0605">
        <w:rPr>
          <w:sz w:val="18"/>
          <w:szCs w:val="18"/>
          <w:lang w:val="it-IT"/>
        </w:rPr>
        <w:instrText xml:space="preserve"> FORMTEXT </w:instrText>
      </w:r>
      <w:r w:rsidR="007A12C1" w:rsidRPr="007E0605">
        <w:rPr>
          <w:sz w:val="18"/>
          <w:szCs w:val="18"/>
          <w:lang w:val="it-IT"/>
        </w:rPr>
      </w:r>
      <w:r w:rsidR="007A12C1" w:rsidRPr="007E0605">
        <w:rPr>
          <w:sz w:val="18"/>
          <w:szCs w:val="18"/>
          <w:lang w:val="it-IT"/>
        </w:rPr>
        <w:fldChar w:fldCharType="separate"/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Partita IVA: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Codice Fiscale: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con sede legale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,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e-mail: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di posta elettronica certificata (PEC):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telefono: </w:t>
      </w:r>
      <w:r w:rsidRPr="007E0605">
        <w:rPr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2" w:name="Testo9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2"/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Fax: </w:t>
      </w:r>
      <w:r w:rsidRPr="007E0605">
        <w:rPr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3" w:name="Testo10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3"/>
      <w:r w:rsidRPr="007E0605">
        <w:rPr>
          <w:sz w:val="18"/>
          <w:szCs w:val="18"/>
          <w:lang w:val="it-IT"/>
        </w:rPr>
        <w:t>;</w:t>
      </w:r>
    </w:p>
    <w:p w:rsidR="007A12C1" w:rsidRPr="003140F5" w:rsidRDefault="008229C3" w:rsidP="008229C3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r w:rsidR="007A12C1" w:rsidRPr="003140F5">
        <w:rPr>
          <w:sz w:val="18"/>
          <w:szCs w:val="18"/>
          <w:lang w:val="it-IT"/>
        </w:rPr>
        <w:lastRenderedPageBreak/>
        <w:t>ai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D.Lgs. 50/2016 e della normativa vigente in materia, con la presente</w:t>
      </w: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7E0605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bookmarkStart w:id="4" w:name="_Hlk509913321"/>
      <w:r w:rsidRPr="007E0605">
        <w:rPr>
          <w:b/>
          <w:bCs/>
          <w:sz w:val="18"/>
          <w:szCs w:val="18"/>
          <w:lang w:val="it-IT"/>
        </w:rPr>
        <w:t>DICHIARA</w:t>
      </w:r>
    </w:p>
    <w:p w:rsidR="00EE5652" w:rsidRPr="007E0605" w:rsidRDefault="00EE5652" w:rsidP="00EE5652">
      <w:pPr>
        <w:autoSpaceDE w:val="0"/>
        <w:spacing w:line="360" w:lineRule="auto"/>
        <w:jc w:val="both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 xml:space="preserve">di essere in possesso dei poteri necessari per impegnare la suddetta impresa e sottoscrivere il presente documento e/o eventuali ulteriori documenti correlati alla procedura in oggetto, e </w:t>
      </w:r>
    </w:p>
    <w:bookmarkEnd w:id="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5" w:name="Controllo59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5"/>
      <w:r w:rsidRPr="007E0605">
        <w:rPr>
          <w:sz w:val="18"/>
          <w:szCs w:val="18"/>
          <w:lang w:val="it-IT"/>
        </w:rPr>
        <w:tab/>
        <w:t xml:space="preserve">(nel caso di impresa con sede in Italia) di essere iscritta presso la Camera di Commercio, Industria, Artigianato e Agricoltura di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="00D368CF"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t>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per l'attività 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coincidente con quella oggetto del presente appalto;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139"/>
      <w:r w:rsidRPr="007E0605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6"/>
      <w:r w:rsidRPr="007E0605">
        <w:rPr>
          <w:sz w:val="18"/>
          <w:szCs w:val="18"/>
          <w:lang w:val="it-IT"/>
        </w:rPr>
        <w:tab/>
        <w:t xml:space="preserve">(nel caso di ONLUS) di essere iscritto presso il seguente registro delle ONLUS: </w:t>
      </w:r>
      <w:r w:rsidRPr="007E0605">
        <w:rPr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bookmarkStart w:id="7" w:name="Testo86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7"/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8" w:name="Controllo12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8"/>
      <w:r w:rsidRPr="007E0605">
        <w:rPr>
          <w:sz w:val="18"/>
          <w:szCs w:val="18"/>
          <w:lang w:val="it-IT"/>
        </w:rPr>
        <w:tab/>
        <w:t xml:space="preserve">(nel caso di impresa con sede all’estero) di essere iscritta al seguente albo o lista ufficiale dello Stato di appartenenza: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;</w:t>
      </w:r>
    </w:p>
    <w:p w:rsidR="007A12C1" w:rsidRPr="007E0605" w:rsidRDefault="007A12C1" w:rsidP="007A12C1">
      <w:pPr>
        <w:autoSpaceDE w:val="0"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>ATTESTA I SEGUENTI DATI</w:t>
      </w:r>
    </w:p>
    <w:p w:rsidR="007A12C1" w:rsidRPr="007E0605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data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durata della ditta/data termine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ragione sociale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.</w:t>
      </w:r>
    </w:p>
    <w:p w:rsidR="00C5276D" w:rsidRPr="000F5B46" w:rsidRDefault="00C5276D" w:rsidP="00C5276D">
      <w:pPr>
        <w:autoSpaceDE w:val="0"/>
        <w:spacing w:line="360" w:lineRule="auto"/>
        <w:ind w:left="426"/>
        <w:jc w:val="both"/>
        <w:rPr>
          <w:b/>
          <w:bCs/>
          <w:sz w:val="18"/>
          <w:szCs w:val="18"/>
          <w:lang w:val="it-IT"/>
        </w:rPr>
      </w:pPr>
    </w:p>
    <w:p w:rsidR="00C5276D" w:rsidRPr="00B34DB5" w:rsidRDefault="00C5276D" w:rsidP="00C5276D">
      <w:pP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bookmarkStart w:id="9" w:name="_Hlk527105719"/>
      <w:r w:rsidRPr="00B34DB5">
        <w:rPr>
          <w:b/>
          <w:bCs/>
          <w:sz w:val="18"/>
          <w:szCs w:val="18"/>
          <w:lang w:val="it-IT"/>
        </w:rPr>
        <w:t>E COMUNICA LE SEGUENTI CARICHE E I SEGUENTI SOGGETTI CESSATI DALLE CARICHE</w:t>
      </w:r>
      <w:r w:rsidRPr="00B34DB5">
        <w:rPr>
          <w:rStyle w:val="Caratterenotadichiusura"/>
          <w:rFonts w:cs="Arial"/>
          <w:b/>
          <w:bCs/>
          <w:strike/>
          <w:sz w:val="18"/>
          <w:szCs w:val="18"/>
          <w:lang w:val="it-IT"/>
        </w:rPr>
        <w:endnoteReference w:id="3"/>
      </w:r>
      <w:r w:rsidRPr="00B34DB5">
        <w:rPr>
          <w:b/>
          <w:bCs/>
          <w:sz w:val="18"/>
          <w:szCs w:val="18"/>
          <w:lang w:val="it-IT"/>
        </w:rPr>
        <w:t xml:space="preserve"> DI CUI ALL’ART. 80 COMMA 3 </w:t>
      </w:r>
      <w:r w:rsidR="00D60532" w:rsidRPr="00B34DB5">
        <w:rPr>
          <w:b/>
          <w:bCs/>
          <w:sz w:val="18"/>
          <w:szCs w:val="18"/>
          <w:lang w:val="it-IT"/>
        </w:rPr>
        <w:t xml:space="preserve">D.LGS. </w:t>
      </w:r>
      <w:r w:rsidR="00D60532" w:rsidRPr="000A07E1">
        <w:rPr>
          <w:b/>
          <w:bCs/>
          <w:sz w:val="18"/>
          <w:szCs w:val="18"/>
          <w:lang w:val="it-IT"/>
        </w:rPr>
        <w:t xml:space="preserve">50/2016 </w:t>
      </w:r>
      <w:r w:rsidR="0092138D" w:rsidRPr="000A07E1">
        <w:rPr>
          <w:b/>
          <w:bCs/>
          <w:sz w:val="18"/>
          <w:szCs w:val="18"/>
          <w:lang w:val="it-IT"/>
        </w:rPr>
        <w:t>(si rinvia al comunicato ANAC del Presidente del 08.11.2017)</w:t>
      </w:r>
    </w:p>
    <w:bookmarkEnd w:id="9"/>
    <w:p w:rsidR="00C5276D" w:rsidRPr="00B34DB5" w:rsidRDefault="00C5276D" w:rsidP="00C5276D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1.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2.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3.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 </w:t>
      </w:r>
    </w:p>
    <w:p w:rsidR="00C5276D" w:rsidRDefault="00C5276D" w:rsidP="00C5276D">
      <w:pPr>
        <w:autoSpaceDE w:val="0"/>
        <w:spacing w:line="360" w:lineRule="auto"/>
        <w:ind w:left="426"/>
        <w:jc w:val="center"/>
        <w:rPr>
          <w:b/>
          <w:bCs/>
          <w:strike/>
          <w:sz w:val="18"/>
          <w:szCs w:val="18"/>
          <w:lang w:val="it-IT"/>
        </w:rPr>
      </w:pPr>
    </w:p>
    <w:p w:rsidR="007A12C1" w:rsidRPr="00C5276D" w:rsidRDefault="007A12C1" w:rsidP="007A12C1">
      <w:pPr>
        <w:autoSpaceDE w:val="0"/>
        <w:spacing w:line="360" w:lineRule="auto"/>
        <w:ind w:left="426"/>
        <w:jc w:val="both"/>
        <w:rPr>
          <w:strike/>
          <w:sz w:val="18"/>
          <w:szCs w:val="18"/>
          <w:lang w:val="it-IT"/>
        </w:rPr>
      </w:pPr>
    </w:p>
    <w:p w:rsidR="007A12C1" w:rsidRPr="003E306C" w:rsidRDefault="007A12C1" w:rsidP="00B34DB5">
      <w:pPr>
        <w:autoSpaceDE w:val="0"/>
        <w:spacing w:line="360" w:lineRule="auto"/>
        <w:jc w:val="both"/>
        <w:rPr>
          <w:sz w:val="18"/>
          <w:szCs w:val="18"/>
          <w:lang w:val="it-IT"/>
        </w:rPr>
      </w:pPr>
    </w:p>
    <w:bookmarkStart w:id="10" w:name="Controllo60"/>
    <w:bookmarkStart w:id="11" w:name="_Hlk509913898"/>
    <w:p w:rsidR="007A12C1" w:rsidRPr="000A07E1" w:rsidRDefault="007A12C1" w:rsidP="007A12C1">
      <w:pPr>
        <w:pStyle w:val="sche3"/>
        <w:tabs>
          <w:tab w:val="left" w:pos="850"/>
        </w:tabs>
        <w:spacing w:line="360" w:lineRule="auto"/>
        <w:ind w:left="425" w:hanging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6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bookmarkEnd w:id="10"/>
      <w:r w:rsidRPr="000A07E1">
        <w:rPr>
          <w:sz w:val="18"/>
          <w:szCs w:val="18"/>
          <w:lang w:val="it-IT"/>
        </w:rPr>
        <w:tab/>
        <w:t xml:space="preserve">che </w:t>
      </w:r>
      <w:r w:rsidRPr="000A07E1">
        <w:rPr>
          <w:b/>
          <w:bCs/>
          <w:sz w:val="18"/>
          <w:szCs w:val="18"/>
          <w:lang w:val="it-IT"/>
        </w:rPr>
        <w:t xml:space="preserve">l’impresa dichiarante </w:t>
      </w:r>
      <w:r w:rsidRPr="000A07E1">
        <w:rPr>
          <w:sz w:val="18"/>
          <w:szCs w:val="18"/>
          <w:lang w:val="it-IT"/>
        </w:rPr>
        <w:t>mantiene le seguenti posizioni previdenziali ed assicurative presso: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bookmarkStart w:id="12" w:name="Testo85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2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 xml:space="preserve">);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13" w:name="Testo37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3"/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14" w:name="Testo38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4"/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15" w:name="Testo39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5"/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16" w:name="Testo10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6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17" w:name="Testo4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7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18" w:name="Testo41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8"/>
      <w:r w:rsidRPr="000A07E1">
        <w:rPr>
          <w:sz w:val="18"/>
          <w:szCs w:val="18"/>
          <w:lang w:val="it-IT"/>
        </w:rPr>
        <w:t>);</w:t>
      </w:r>
      <w:r w:rsidR="00CB5E10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 xml:space="preserve">(eventuale) la Cassa edile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>);</w:t>
      </w:r>
      <w:r w:rsidRPr="000A07E1">
        <w:rPr>
          <w:sz w:val="18"/>
          <w:szCs w:val="18"/>
          <w:lang w:val="it-IT"/>
        </w:rPr>
        <w:t xml:space="preserve"> 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CCNL: </w:t>
      </w:r>
      <w:r w:rsidRPr="000A07E1">
        <w:rPr>
          <w:sz w:val="18"/>
          <w:szCs w:val="18"/>
          <w:lang w:val="it-IT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19" w:name="Testo42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9"/>
      <w:r w:rsidRPr="000A07E1">
        <w:rPr>
          <w:sz w:val="18"/>
          <w:szCs w:val="18"/>
          <w:lang w:val="it-IT"/>
        </w:rPr>
        <w:t xml:space="preserve">; </w:t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  <w:t xml:space="preserve">n. dipendenti: </w:t>
      </w:r>
      <w:r w:rsidRPr="000A07E1">
        <w:rPr>
          <w:sz w:val="18"/>
          <w:szCs w:val="18"/>
          <w:lang w:val="it-IT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20" w:name="Testo4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0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Sede operativa: </w:t>
      </w:r>
      <w:r w:rsidRPr="000A07E1">
        <w:rPr>
          <w:sz w:val="18"/>
          <w:szCs w:val="18"/>
          <w:lang w:val="it-IT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21" w:name="Testo44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1"/>
      <w:r w:rsidRPr="000A07E1">
        <w:rPr>
          <w:sz w:val="18"/>
          <w:szCs w:val="18"/>
          <w:lang w:val="it-IT"/>
        </w:rPr>
        <w:t>;</w:t>
      </w:r>
    </w:p>
    <w:bookmarkEnd w:id="11"/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Ai fini della verifica di regolarità contributiva si indicano i seguenti </w:t>
      </w:r>
      <w:r w:rsidR="002C212D" w:rsidRPr="000A07E1">
        <w:rPr>
          <w:sz w:val="18"/>
          <w:szCs w:val="18"/>
          <w:lang w:val="it-IT"/>
        </w:rPr>
        <w:t xml:space="preserve">soci lavoratori </w:t>
      </w:r>
      <w:r w:rsidRPr="000A07E1">
        <w:rPr>
          <w:sz w:val="18"/>
          <w:szCs w:val="18"/>
          <w:lang w:val="it-IT"/>
        </w:rPr>
        <w:t>che operano nell'impresa per i quali l'obbligo contributivo viene assolto in proprio e i dati relativi alla rispettiva cassa professionale o istituto previdenziale: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1) nome </w:t>
      </w:r>
      <w:bookmarkStart w:id="22" w:name="Text1"/>
      <w:r w:rsidRPr="000A07E1">
        <w:rPr>
          <w:sz w:val="18"/>
          <w:szCs w:val="18"/>
          <w:lang w:val="it-I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2"/>
      <w:r w:rsidRPr="000A07E1">
        <w:rPr>
          <w:sz w:val="18"/>
          <w:szCs w:val="18"/>
          <w:lang w:val="it-IT"/>
        </w:rPr>
        <w:t>, cognome</w:t>
      </w:r>
      <w:bookmarkStart w:id="23" w:name="Text2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3"/>
      <w:r w:rsidRPr="000A07E1">
        <w:rPr>
          <w:sz w:val="18"/>
          <w:szCs w:val="18"/>
          <w:lang w:val="it-IT"/>
        </w:rPr>
        <w:t>; codice fiscale</w:t>
      </w:r>
      <w:bookmarkStart w:id="24" w:name="Text3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INPS, gestione separata, di </w:t>
      </w:r>
      <w:bookmarkStart w:id="25" w:name="Text4"/>
      <w:r w:rsidRPr="000A07E1">
        <w:rPr>
          <w:sz w:val="18"/>
          <w:szCs w:val="18"/>
          <w:lang w:val="it-I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5"/>
      <w:r w:rsidRPr="000A07E1">
        <w:rPr>
          <w:sz w:val="18"/>
          <w:szCs w:val="18"/>
          <w:lang w:val="it-IT"/>
        </w:rPr>
        <w:t xml:space="preserve"> (</w:t>
      </w:r>
      <w:bookmarkStart w:id="26" w:name="Text5"/>
      <w:r w:rsidRPr="000A07E1">
        <w:rPr>
          <w:sz w:val="18"/>
          <w:szCs w:val="18"/>
          <w:lang w:val="it-I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6"/>
      <w:r w:rsidRPr="000A07E1">
        <w:rPr>
          <w:sz w:val="18"/>
          <w:szCs w:val="18"/>
          <w:lang w:val="it-IT"/>
        </w:rPr>
        <w:t xml:space="preserve">); Via, piazza, ecc. </w:t>
      </w:r>
      <w:bookmarkStart w:id="27" w:name="Text6"/>
      <w:r w:rsidRPr="000A07E1">
        <w:rPr>
          <w:sz w:val="18"/>
          <w:szCs w:val="18"/>
          <w:lang w:val="it-I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7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28" w:name="Text7"/>
      <w:r w:rsidRPr="000A07E1">
        <w:rPr>
          <w:sz w:val="18"/>
          <w:szCs w:val="18"/>
          <w:lang w:val="it-IT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8"/>
      <w:r w:rsidRPr="000A07E1">
        <w:rPr>
          <w:sz w:val="18"/>
          <w:szCs w:val="18"/>
          <w:lang w:val="it-IT"/>
        </w:rPr>
        <w:t xml:space="preserve">; n. di telefono </w:t>
      </w:r>
      <w:bookmarkStart w:id="29" w:name="Text8"/>
      <w:r w:rsidRPr="000A07E1">
        <w:rPr>
          <w:sz w:val="18"/>
          <w:szCs w:val="18"/>
          <w:lang w:val="it-IT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9"/>
      <w:r w:rsidRPr="000A07E1">
        <w:rPr>
          <w:sz w:val="18"/>
          <w:szCs w:val="18"/>
          <w:lang w:val="it-IT"/>
        </w:rPr>
        <w:t xml:space="preserve">; n. di telefax </w:t>
      </w:r>
      <w:bookmarkStart w:id="30" w:name="Text9"/>
      <w:r w:rsidRPr="000A07E1">
        <w:rPr>
          <w:sz w:val="18"/>
          <w:szCs w:val="18"/>
          <w:lang w:val="it-IT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0"/>
      <w:r w:rsidRPr="000A07E1">
        <w:rPr>
          <w:sz w:val="18"/>
          <w:szCs w:val="18"/>
          <w:lang w:val="it-IT"/>
        </w:rPr>
        <w:t xml:space="preserve">; PEC: </w:t>
      </w:r>
      <w:bookmarkStart w:id="31" w:name="Text10"/>
      <w:r w:rsidRPr="000A07E1">
        <w:rPr>
          <w:sz w:val="18"/>
          <w:szCs w:val="18"/>
          <w:lang w:val="it-I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1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bookmarkStart w:id="32" w:name="Text11"/>
      <w:r w:rsidRPr="000A07E1">
        <w:rPr>
          <w:sz w:val="18"/>
          <w:szCs w:val="18"/>
          <w:lang w:val="it-I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2"/>
      <w:r w:rsidRPr="000A07E1">
        <w:rPr>
          <w:sz w:val="18"/>
          <w:szCs w:val="18"/>
          <w:lang w:val="it-IT"/>
        </w:rPr>
        <w:t xml:space="preserve"> (</w:t>
      </w:r>
      <w:bookmarkStart w:id="33" w:name="Text12"/>
      <w:r w:rsidRPr="000A07E1">
        <w:rPr>
          <w:sz w:val="18"/>
          <w:szCs w:val="18"/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3"/>
      <w:r w:rsidRPr="000A07E1">
        <w:rPr>
          <w:sz w:val="18"/>
          <w:szCs w:val="18"/>
          <w:lang w:val="it-IT"/>
        </w:rPr>
        <w:t xml:space="preserve">); Via, piazza, ecc. </w:t>
      </w:r>
      <w:bookmarkStart w:id="34" w:name="Text13"/>
      <w:r w:rsidRPr="000A07E1">
        <w:rPr>
          <w:sz w:val="18"/>
          <w:szCs w:val="18"/>
          <w:lang w:val="it-I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35" w:name="Text14"/>
      <w:r w:rsidRPr="000A07E1">
        <w:rPr>
          <w:sz w:val="18"/>
          <w:szCs w:val="18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5"/>
      <w:r w:rsidRPr="000A07E1">
        <w:rPr>
          <w:sz w:val="18"/>
          <w:szCs w:val="18"/>
          <w:lang w:val="it-IT"/>
        </w:rPr>
        <w:t xml:space="preserve">; n. di telefono </w:t>
      </w:r>
      <w:bookmarkStart w:id="36" w:name="Text15"/>
      <w:r w:rsidRPr="000A07E1">
        <w:rPr>
          <w:sz w:val="18"/>
          <w:szCs w:val="18"/>
          <w:lang w:val="it-I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6"/>
      <w:r w:rsidRPr="000A07E1">
        <w:rPr>
          <w:sz w:val="18"/>
          <w:szCs w:val="18"/>
          <w:lang w:val="it-IT"/>
        </w:rPr>
        <w:t xml:space="preserve">; n. di telefax </w:t>
      </w:r>
      <w:bookmarkStart w:id="37" w:name="Text16"/>
      <w:r w:rsidRPr="000A07E1">
        <w:rPr>
          <w:sz w:val="18"/>
          <w:szCs w:val="18"/>
          <w:lang w:val="it-I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7"/>
      <w:r w:rsidRPr="000A07E1">
        <w:rPr>
          <w:sz w:val="18"/>
          <w:szCs w:val="18"/>
          <w:lang w:val="it-IT"/>
        </w:rPr>
        <w:t xml:space="preserve">; PEC: </w:t>
      </w:r>
      <w:bookmarkStart w:id="38" w:name="Text21"/>
      <w:r w:rsidRPr="000A07E1">
        <w:rPr>
          <w:sz w:val="18"/>
          <w:szCs w:val="18"/>
          <w:lang w:val="it-I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8"/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e/o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Cassa professionale </w:t>
      </w:r>
      <w:bookmarkStart w:id="39" w:name="Text17"/>
      <w:r w:rsidRPr="000A07E1">
        <w:rPr>
          <w:sz w:val="18"/>
          <w:szCs w:val="18"/>
          <w:lang w:val="it-I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9"/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n. di iscrizione </w:t>
      </w:r>
      <w:r w:rsidRPr="000A07E1">
        <w:rPr>
          <w:sz w:val="18"/>
          <w:szCs w:val="18"/>
          <w:lang w:val="it-IT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0" w:name="Text2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0"/>
      <w:r w:rsidRPr="000A07E1">
        <w:rPr>
          <w:sz w:val="18"/>
          <w:szCs w:val="18"/>
          <w:lang w:val="it-IT"/>
        </w:rPr>
        <w:t xml:space="preserve"> ed anno di iscrizione alla cassa previdenziale</w:t>
      </w:r>
      <w:bookmarkStart w:id="41" w:name="Text19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1"/>
    </w:p>
    <w:p w:rsidR="00AC6B55" w:rsidRPr="000A07E1" w:rsidRDefault="00AC6B55" w:rsidP="00AC6B55">
      <w:pPr>
        <w:autoSpaceDE w:val="0"/>
        <w:autoSpaceDN w:val="0"/>
        <w:spacing w:line="360" w:lineRule="auto"/>
        <w:ind w:left="900"/>
        <w:rPr>
          <w:b/>
          <w:bCs/>
          <w:sz w:val="18"/>
          <w:szCs w:val="18"/>
          <w:lang w:val="it-IT"/>
        </w:rPr>
      </w:pPr>
      <w:bookmarkStart w:id="42" w:name="_Hlk527105846"/>
    </w:p>
    <w:p w:rsidR="00AC6B55" w:rsidRPr="000A07E1" w:rsidRDefault="00AC6B55" w:rsidP="00AC6B55">
      <w:pPr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340"/>
        </w:tabs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Ulteriori lavoratori autonomi che operano nell’impresa per i quali l’obbligo contributivo viene assolto in proprio e i relativi dati </w:t>
      </w:r>
    </w:p>
    <w:p w:rsidR="00AC6B55" w:rsidRPr="000A07E1" w:rsidRDefault="00AC6B55" w:rsidP="00AC6B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lang w:val="it-IT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3" w:name="Text22"/>
      <w:r w:rsidRPr="000A07E1">
        <w:rPr>
          <w:lang w:val="it-IT"/>
        </w:rPr>
        <w:instrText xml:space="preserve"> FORMTEXT </w:instrText>
      </w:r>
      <w:r w:rsidRPr="000A07E1">
        <w:rPr>
          <w:lang w:val="it-IT"/>
        </w:rPr>
      </w:r>
      <w:r w:rsidRPr="000A07E1">
        <w:rPr>
          <w:lang w:val="it-IT"/>
        </w:rPr>
        <w:fldChar w:fldCharType="separate"/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lang w:val="it-IT"/>
        </w:rPr>
        <w:fldChar w:fldCharType="end"/>
      </w:r>
      <w:bookmarkEnd w:id="43"/>
    </w:p>
    <w:bookmarkEnd w:id="42"/>
    <w:p w:rsidR="007A12C1" w:rsidRPr="000A07E1" w:rsidRDefault="007A12C1" w:rsidP="007A12C1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>il servizio per il collocamento obbligatorio ed inserimento lavorativo per i disabili in ordini alle posizioni connesse alla L. 68/99 del concorrente: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Indirizzo: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44" w:name="Testo98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4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Ufficio: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45" w:name="Testo99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5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 w:eastAsia="de-DE"/>
        </w:rPr>
        <w:t xml:space="preserve">Fax: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46" w:name="Testo100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6"/>
      <w:r w:rsidRPr="000A07E1">
        <w:rPr>
          <w:sz w:val="18"/>
          <w:szCs w:val="18"/>
          <w:lang w:val="it-IT" w:eastAsia="de-DE"/>
        </w:rPr>
        <w:t xml:space="preserve"> </w:t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  <w:t xml:space="preserve">Telefono: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47" w:name="Testo101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7"/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/>
        </w:rPr>
        <w:t xml:space="preserve">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  <w:bookmarkStart w:id="48" w:name="_Hlk527105874"/>
      <w:r w:rsidRPr="000A07E1">
        <w:rPr>
          <w:sz w:val="18"/>
          <w:szCs w:val="18"/>
          <w:lang w:val="it-IT" w:eastAsia="de-DE"/>
        </w:rPr>
        <w:t>Dichiara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rFonts w:eastAsia="Arial Unicode MS"/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rFonts w:eastAsia="Arial Unicode MS"/>
          <w:sz w:val="18"/>
          <w:szCs w:val="18"/>
          <w:lang w:val="it-IT"/>
        </w:rPr>
        <w:instrText xml:space="preserve"> FORMCHECKBOX </w:instrText>
      </w:r>
      <w:r w:rsidR="00EB502A">
        <w:rPr>
          <w:rFonts w:eastAsia="Arial Unicode MS"/>
          <w:sz w:val="18"/>
          <w:szCs w:val="18"/>
          <w:lang w:val="it-IT"/>
        </w:rPr>
      </w:r>
      <w:r w:rsidR="00EB502A">
        <w:rPr>
          <w:rFonts w:eastAsia="Arial Unicode MS"/>
          <w:sz w:val="18"/>
          <w:szCs w:val="18"/>
          <w:lang w:val="it-IT"/>
        </w:rPr>
        <w:fldChar w:fldCharType="separate"/>
      </w:r>
      <w:r w:rsidRPr="000A07E1">
        <w:rPr>
          <w:rFonts w:eastAsia="Arial Unicode MS"/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non essere in obbligo ai sensi della l. 68/1999</w:t>
      </w: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essere ottemperante alla l. 68/1999</w:t>
      </w:r>
    </w:p>
    <w:p w:rsidR="00AC6B55" w:rsidRPr="000A07E1" w:rsidRDefault="00AC6B55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bookmarkEnd w:id="48"/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l’ufficio dell’Agenzia delle entrate competente in ordine alle posizioni fiscali dell’impresa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);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561403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0A07E1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49" w:name="Testo45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49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561403">
      <w:pPr>
        <w:pStyle w:val="sche3"/>
        <w:spacing w:line="360" w:lineRule="auto"/>
        <w:rPr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SUL POSSESSO DEI REQUISITI DI ORDINE GENERALE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3 D.Lgs. 50/2016</w:t>
      </w:r>
    </w:p>
    <w:p w:rsidR="00716BF7" w:rsidRPr="000A07E1" w:rsidRDefault="00716BF7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  <w:r w:rsidRPr="000A07E1">
        <w:rPr>
          <w:rFonts w:ascii="Arial" w:hAnsi="Arial" w:cs="Arial"/>
          <w:b/>
          <w:bCs/>
          <w:sz w:val="18"/>
          <w:szCs w:val="18"/>
          <w:lang w:val="it-IT"/>
        </w:rPr>
        <w:t>DICHIARA</w:t>
      </w: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 PARTE</w:t>
      </w:r>
    </w:p>
    <w:p w:rsidR="001813B8" w:rsidRPr="000A07E1" w:rsidRDefault="001813B8" w:rsidP="001813B8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/>
          <w:bCs/>
          <w:sz w:val="18"/>
          <w:szCs w:val="18"/>
          <w:lang w:val="it-IT"/>
        </w:rPr>
        <w:t xml:space="preserve">ai sensi dell’art. 80, comma 1, lett. a), b), </w:t>
      </w:r>
      <w:r w:rsidR="001E06B3" w:rsidRPr="000A07E1">
        <w:rPr>
          <w:b/>
          <w:bCs/>
          <w:sz w:val="18"/>
          <w:szCs w:val="18"/>
          <w:lang w:val="it-IT"/>
        </w:rPr>
        <w:t xml:space="preserve">b-bis), </w:t>
      </w:r>
      <w:r w:rsidRPr="000A07E1">
        <w:rPr>
          <w:b/>
          <w:bCs/>
          <w:sz w:val="18"/>
          <w:szCs w:val="18"/>
          <w:lang w:val="it-IT"/>
        </w:rPr>
        <w:t xml:space="preserve">c), d), e), f), g) D.Lgs. 50/2016 </w:t>
      </w:r>
      <w:r w:rsidRPr="000A07E1">
        <w:rPr>
          <w:bCs/>
          <w:sz w:val="18"/>
          <w:szCs w:val="18"/>
          <w:lang w:val="it-IT"/>
        </w:rPr>
        <w:t xml:space="preserve">di non trovarsi in una delle situazioni impeditive ivi previste, in quanto </w:t>
      </w:r>
      <w:r w:rsidRPr="000A07E1">
        <w:rPr>
          <w:b/>
          <w:bCs/>
          <w:sz w:val="18"/>
          <w:szCs w:val="18"/>
          <w:u w:val="single"/>
          <w:lang w:val="it-IT"/>
        </w:rPr>
        <w:t xml:space="preserve">non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1813B8" w:rsidRPr="000A07E1" w:rsidRDefault="00D3592E" w:rsidP="00D3592E">
      <w:pPr>
        <w:spacing w:line="360" w:lineRule="auto"/>
        <w:ind w:left="851" w:hanging="425"/>
        <w:jc w:val="both"/>
        <w:rPr>
          <w:color w:val="FF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="001813B8" w:rsidRPr="000A07E1">
        <w:rPr>
          <w:b/>
          <w:bCs/>
          <w:sz w:val="18"/>
          <w:szCs w:val="18"/>
          <w:lang w:val="it-IT"/>
        </w:rPr>
        <w:t>di non essere a conoscenza se nei confronti degli altri soggetti, di cui all’art. 80 comma 3 D.Lgs. 50/2016 sussistano le predette cause di esclusione</w:t>
      </w:r>
      <w:r w:rsidR="001813B8" w:rsidRPr="000A07E1">
        <w:rPr>
          <w:sz w:val="18"/>
          <w:szCs w:val="18"/>
          <w:lang w:val="it-IT"/>
        </w:rPr>
        <w:t xml:space="preserve"> (in questo caso devono essere allegate le dichiarazioni separate da parte dei soggetti nei confronti dei quali non viene resa la dichiarazione)</w:t>
      </w:r>
    </w:p>
    <w:p w:rsidR="001813B8" w:rsidRPr="000A07E1" w:rsidRDefault="001813B8" w:rsidP="001813B8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e/o</w:t>
      </w:r>
    </w:p>
    <w:p w:rsidR="00561403" w:rsidRPr="000A07E1" w:rsidRDefault="0056140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1E06B3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Cs/>
          <w:sz w:val="18"/>
          <w:szCs w:val="18"/>
          <w:lang w:val="it-IT"/>
        </w:rPr>
        <w:t xml:space="preserve">di </w:t>
      </w:r>
      <w:r w:rsidRPr="000A07E1">
        <w:rPr>
          <w:b/>
          <w:bCs/>
          <w:sz w:val="18"/>
          <w:szCs w:val="18"/>
          <w:u w:val="single"/>
          <w:lang w:val="it-IT"/>
        </w:rPr>
        <w:t>non trovarsi</w:t>
      </w:r>
      <w:r w:rsidRPr="000A07E1">
        <w:rPr>
          <w:bCs/>
          <w:sz w:val="18"/>
          <w:szCs w:val="18"/>
          <w:lang w:val="it-IT"/>
        </w:rPr>
        <w:t xml:space="preserve"> in una delle situazioni impeditive impreviste</w:t>
      </w:r>
      <w:r w:rsidRPr="000A07E1">
        <w:rPr>
          <w:b/>
          <w:bCs/>
          <w:sz w:val="18"/>
          <w:szCs w:val="18"/>
          <w:lang w:val="it-IT"/>
        </w:rPr>
        <w:t xml:space="preserve"> </w:t>
      </w:r>
      <w:r w:rsidRPr="000A07E1">
        <w:rPr>
          <w:bCs/>
          <w:sz w:val="18"/>
          <w:szCs w:val="18"/>
          <w:lang w:val="it-IT"/>
        </w:rPr>
        <w:t xml:space="preserve">dall’art. 80, comma 1, lett. a), b), b-bis), c), d), e), f), g) D.Lgs. 50/2016, in quanto anche se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772824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9874E3" w:rsidRPr="000A07E1" w:rsidRDefault="001813B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b/>
          <w:sz w:val="18"/>
          <w:szCs w:val="18"/>
          <w:lang w:val="it-IT"/>
        </w:rPr>
        <w:t>ai sensi dell’art. 80, comma 7, D.Lgs. 50/2016,</w:t>
      </w:r>
      <w:r w:rsidRPr="000A07E1">
        <w:rPr>
          <w:sz w:val="18"/>
          <w:szCs w:val="18"/>
          <w:lang w:val="it-IT" w:eastAsia="de-DE"/>
        </w:rPr>
        <w:t xml:space="preserve"> </w:t>
      </w:r>
    </w:p>
    <w:p w:rsidR="009874E3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- </w:t>
      </w:r>
      <w:r w:rsidR="009874E3" w:rsidRPr="000A07E1">
        <w:rPr>
          <w:b/>
          <w:sz w:val="18"/>
          <w:szCs w:val="18"/>
          <w:lang w:val="it-IT"/>
        </w:rPr>
        <w:t>nell’ipotesi di cui all’art. 80, comma 5, D.Lgs. 50/2016</w:t>
      </w:r>
      <w:r w:rsidR="009874E3" w:rsidRPr="000A07E1">
        <w:rPr>
          <w:sz w:val="18"/>
          <w:szCs w:val="18"/>
          <w:lang w:val="it-IT" w:eastAsia="de-DE"/>
        </w:rPr>
        <w:t xml:space="preserve"> </w:t>
      </w:r>
      <w:r w:rsidR="001813B8" w:rsidRPr="000A07E1">
        <w:rPr>
          <w:sz w:val="18"/>
          <w:szCs w:val="18"/>
          <w:lang w:val="it-IT" w:eastAsia="de-DE"/>
        </w:rPr>
        <w:t>l’operatore economico (</w:t>
      </w:r>
      <w:r w:rsidR="001E6B9E" w:rsidRPr="000A07E1">
        <w:rPr>
          <w:sz w:val="18"/>
          <w:szCs w:val="18"/>
          <w:lang w:val="it-IT" w:eastAsia="de-DE"/>
        </w:rPr>
        <w:t>ausiliaria</w:t>
      </w:r>
      <w:r w:rsidR="001813B8" w:rsidRPr="000A07E1">
        <w:rPr>
          <w:sz w:val="18"/>
          <w:szCs w:val="18"/>
          <w:lang w:val="it-IT" w:eastAsia="de-DE"/>
        </w:rPr>
        <w:t xml:space="preserve">) ha </w:t>
      </w:r>
      <w:r w:rsidR="001813B8" w:rsidRPr="000A07E1">
        <w:rPr>
          <w:sz w:val="18"/>
          <w:szCs w:val="18"/>
          <w:lang w:val="it-IT"/>
        </w:rPr>
        <w:t>risarcito o si è impegnato a risarcire qualunque danno causato dal reato o dall’illecito e ha adottato provvedimenti concreti di carattere tecnico, organizzativo e relativi al personale idonei a preve</w:t>
      </w:r>
      <w:r w:rsidR="009874E3" w:rsidRPr="000A07E1">
        <w:rPr>
          <w:sz w:val="18"/>
          <w:szCs w:val="18"/>
          <w:lang w:val="it-IT"/>
        </w:rPr>
        <w:t>nire ulteriori reati o illeciti;</w:t>
      </w:r>
    </w:p>
    <w:p w:rsidR="001813B8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- </w:t>
      </w:r>
      <w:r w:rsidR="009874E3" w:rsidRPr="000A07E1">
        <w:rPr>
          <w:sz w:val="18"/>
          <w:szCs w:val="18"/>
          <w:lang w:val="it-IT"/>
        </w:rPr>
        <w:t xml:space="preserve">e/o </w:t>
      </w:r>
      <w:r w:rsidR="001813B8" w:rsidRPr="000A07E1">
        <w:rPr>
          <w:b/>
          <w:sz w:val="18"/>
          <w:szCs w:val="18"/>
          <w:lang w:val="it-IT"/>
        </w:rPr>
        <w:t>nell’ipotesi di cui all’art. 80, comma 1, D.Lgs. 50/2016,</w:t>
      </w:r>
      <w:r w:rsidR="001813B8" w:rsidRPr="000A07E1">
        <w:rPr>
          <w:sz w:val="18"/>
          <w:szCs w:val="18"/>
          <w:lang w:val="it-IT"/>
        </w:rPr>
        <w:t xml:space="preserve"> limitatamente alle ipotesi in cui la sentenza definitiva abbia imposto una pena detentiva non superiore a 18 mesi ovvero abbia riconosciuto l’attenuante della collaborazione come definita per le singole fattispecie di reato e allega la relativa documentazione a comprova</w:t>
      </w:r>
      <w:r w:rsidR="006E163D" w:rsidRPr="000A07E1">
        <w:rPr>
          <w:sz w:val="18"/>
          <w:szCs w:val="18"/>
          <w:lang w:val="it-IT"/>
        </w:rPr>
        <w:t>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1813B8" w:rsidRPr="000A07E1" w:rsidTr="009B1385"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spacing w:line="360" w:lineRule="auto"/>
              <w:ind w:left="851" w:hanging="818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 xml:space="preserve">Specificare: 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Cs/>
          <w:sz w:val="18"/>
          <w:szCs w:val="18"/>
          <w:lang w:val="it-IT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 PARTE</w:t>
      </w:r>
    </w:p>
    <w:p w:rsidR="001E06B3" w:rsidRPr="000A07E1" w:rsidRDefault="001E06B3" w:rsidP="00BC328D">
      <w:pPr>
        <w:pStyle w:val="sche3"/>
        <w:tabs>
          <w:tab w:val="left" w:pos="426"/>
        </w:tabs>
        <w:spacing w:line="360" w:lineRule="auto"/>
        <w:rPr>
          <w:color w:val="000000"/>
          <w:sz w:val="18"/>
          <w:szCs w:val="18"/>
          <w:lang w:val="it-IT"/>
        </w:rPr>
      </w:pPr>
      <w:bookmarkStart w:id="50" w:name="_Hlk527106117"/>
      <w:r w:rsidRPr="000A07E1">
        <w:rPr>
          <w:sz w:val="18"/>
          <w:szCs w:val="18"/>
          <w:lang w:val="it-IT"/>
        </w:rPr>
        <w:t xml:space="preserve">L’operatore </w:t>
      </w:r>
      <w:r w:rsidR="00561403" w:rsidRPr="000A07E1">
        <w:rPr>
          <w:sz w:val="18"/>
          <w:szCs w:val="18"/>
          <w:lang w:val="it-IT"/>
        </w:rPr>
        <w:t>economico si</w:t>
      </w:r>
      <w:r w:rsidRPr="000A07E1">
        <w:rPr>
          <w:sz w:val="18"/>
          <w:szCs w:val="18"/>
          <w:lang w:val="it-IT"/>
        </w:rPr>
        <w:t xml:space="preserve"> è reso </w:t>
      </w:r>
      <w:r w:rsidRPr="000A07E1">
        <w:rPr>
          <w:b/>
          <w:sz w:val="18"/>
          <w:szCs w:val="18"/>
          <w:lang w:val="it-IT"/>
        </w:rPr>
        <w:t>colpevole di gravi infrazioni debitamente acc</w:t>
      </w:r>
      <w:r w:rsidR="00BC328D">
        <w:rPr>
          <w:b/>
          <w:sz w:val="18"/>
          <w:szCs w:val="18"/>
          <w:lang w:val="it-IT"/>
        </w:rPr>
        <w:t>ertate alle norme in materia di</w:t>
      </w:r>
      <w:r w:rsidRPr="000A07E1">
        <w:rPr>
          <w:b/>
          <w:sz w:val="18"/>
          <w:szCs w:val="18"/>
          <w:lang w:val="it-IT"/>
        </w:rPr>
        <w:t xml:space="preserve"> salute e sicurezza sul lavoro, di diritto ambientale, sociale e del lavoro cui all’articolo 80, comma 5, lett. a), D.Lgs. n. 50/2016 e/o di gravi illeciti professionali di cui all’art. 80, comma 5, lett. c), </w:t>
      </w:r>
      <w:r w:rsidR="003140F5">
        <w:rPr>
          <w:b/>
          <w:sz w:val="18"/>
          <w:szCs w:val="18"/>
          <w:lang w:val="it-IT"/>
        </w:rPr>
        <w:t>c-bis)</w:t>
      </w:r>
      <w:r w:rsidR="009A28E5">
        <w:rPr>
          <w:b/>
          <w:sz w:val="18"/>
          <w:szCs w:val="18"/>
          <w:lang w:val="it-IT"/>
        </w:rPr>
        <w:t>,</w:t>
      </w:r>
      <w:r w:rsidR="003140F5">
        <w:rPr>
          <w:b/>
          <w:sz w:val="18"/>
          <w:szCs w:val="18"/>
          <w:lang w:val="it-IT"/>
        </w:rPr>
        <w:t xml:space="preserve"> </w:t>
      </w:r>
      <w:r w:rsidR="009A28E5">
        <w:rPr>
          <w:b/>
          <w:sz w:val="18"/>
          <w:szCs w:val="18"/>
          <w:lang w:val="it-IT"/>
        </w:rPr>
        <w:t xml:space="preserve">c-ter) e c-quater) </w:t>
      </w:r>
      <w:r w:rsidRPr="000A07E1">
        <w:rPr>
          <w:b/>
          <w:sz w:val="18"/>
          <w:szCs w:val="18"/>
          <w:lang w:val="it-IT"/>
        </w:rPr>
        <w:t xml:space="preserve">D.Lgs. n. 50/2016 </w:t>
      </w:r>
      <w:r w:rsidRPr="000A07E1">
        <w:rPr>
          <w:b/>
          <w:sz w:val="18"/>
          <w:szCs w:val="18"/>
          <w:lang w:val="it-IT"/>
        </w:rPr>
        <w:lastRenderedPageBreak/>
        <w:t>(si rinvia alla linea guida ANAC n. 6)</w:t>
      </w:r>
    </w:p>
    <w:bookmarkEnd w:id="50"/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bCs/>
          <w:sz w:val="18"/>
          <w:szCs w:val="18"/>
          <w:lang w:val="it-IT" w:eastAsia="de-DE"/>
        </w:rPr>
      </w:pPr>
      <w:r w:rsidRPr="000A07E1">
        <w:rPr>
          <w:b/>
          <w:color w:val="000000"/>
          <w:sz w:val="18"/>
          <w:szCs w:val="18"/>
          <w:lang w:val="it-IT"/>
        </w:rPr>
        <w:t xml:space="preserve">In caso affermativo, </w:t>
      </w:r>
      <w:r w:rsidRPr="000A07E1">
        <w:rPr>
          <w:color w:val="000000"/>
          <w:sz w:val="18"/>
          <w:szCs w:val="18"/>
          <w:lang w:val="it-IT"/>
        </w:rPr>
        <w:t>fornire informazioni dettagliate, specificando la tipologia di illecito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669" w:type="dxa"/>
            <w:shd w:val="clear" w:color="auto" w:fill="auto"/>
          </w:tcPr>
          <w:p w:rsidR="001813B8" w:rsidRPr="000A07E1" w:rsidRDefault="001813B8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, l'operatore economico </w:t>
      </w:r>
      <w:r w:rsidR="00A81EDA" w:rsidRPr="000A07E1">
        <w:rPr>
          <w:color w:val="000000"/>
          <w:sz w:val="18"/>
          <w:szCs w:val="18"/>
          <w:lang w:val="it-IT"/>
        </w:rPr>
        <w:t xml:space="preserve">(impresa ausiliaria) </w:t>
      </w:r>
      <w:r w:rsidRPr="000A07E1">
        <w:rPr>
          <w:color w:val="000000"/>
          <w:sz w:val="18"/>
          <w:szCs w:val="18"/>
          <w:lang w:val="it-IT"/>
        </w:rPr>
        <w:t>ha adottato misure di autodisciplina?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NO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>, indicare:</w:t>
      </w:r>
    </w:p>
    <w:p w:rsidR="001813B8" w:rsidRPr="000A07E1" w:rsidRDefault="001813B8" w:rsidP="001813B8">
      <w:pPr>
        <w:spacing w:line="360" w:lineRule="auto"/>
        <w:rPr>
          <w:color w:val="000000"/>
          <w:sz w:val="14"/>
          <w:szCs w:val="14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1)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</w:t>
      </w:r>
      <w:r w:rsidRPr="000A07E1">
        <w:rPr>
          <w:color w:val="000000"/>
          <w:sz w:val="18"/>
          <w:szCs w:val="18"/>
          <w:lang w:val="it-IT"/>
        </w:rPr>
        <w:t>: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ha risarcito interamente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si è impegnato formalmente a risarcire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</w:p>
    <w:p w:rsidR="001813B8" w:rsidRPr="000A07E1" w:rsidRDefault="001813B8" w:rsidP="00BC328D">
      <w:pPr>
        <w:tabs>
          <w:tab w:val="left" w:pos="162"/>
        </w:tabs>
        <w:spacing w:line="360" w:lineRule="auto"/>
        <w:jc w:val="both"/>
        <w:rPr>
          <w:b/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2)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 </w:t>
      </w:r>
      <w:r w:rsidRPr="000A07E1">
        <w:rPr>
          <w:color w:val="000000"/>
          <w:sz w:val="18"/>
          <w:szCs w:val="18"/>
          <w:lang w:val="it-IT"/>
        </w:rPr>
        <w:t>ha adottato misure di carattere tecnico o organizzativo e relativi al personale idonei a preve</w:t>
      </w:r>
      <w:r w:rsidR="003B0188" w:rsidRPr="000A07E1">
        <w:rPr>
          <w:color w:val="000000"/>
          <w:sz w:val="18"/>
          <w:szCs w:val="18"/>
          <w:lang w:val="it-IT"/>
        </w:rPr>
        <w:t>nire ulteriori illeciti o reati</w:t>
      </w:r>
      <w:r w:rsidRPr="000A07E1">
        <w:rPr>
          <w:color w:val="000000"/>
          <w:sz w:val="18"/>
          <w:szCs w:val="18"/>
          <w:lang w:val="it-IT"/>
        </w:rPr>
        <w:t>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 elencare la documentazione pertinente e, se disponibile elettronicamente, indicare (indirizzo web, autorità o organismo di emanazione, riferimento preciso della documentazione)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745" w:type="dxa"/>
            <w:shd w:val="clear" w:color="auto" w:fill="auto"/>
          </w:tcPr>
          <w:p w:rsidR="001813B8" w:rsidRPr="000A07E1" w:rsidRDefault="001813B8" w:rsidP="00C8108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 w:eastAsia="de-DE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 w:eastAsia="de-DE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III PARTE</w:t>
      </w:r>
    </w:p>
    <w:p w:rsidR="001813B8" w:rsidRPr="000A07E1" w:rsidRDefault="00167A7B" w:rsidP="00167A7B">
      <w:pPr>
        <w:pStyle w:val="sche3"/>
        <w:spacing w:line="360" w:lineRule="auto"/>
        <w:ind w:left="426" w:hanging="426"/>
        <w:rPr>
          <w:bCs/>
          <w:sz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Cs/>
          <w:sz w:val="18"/>
          <w:lang w:val="it-IT"/>
        </w:rPr>
        <w:t>d</w:t>
      </w:r>
      <w:r w:rsidR="001813B8" w:rsidRPr="000A07E1">
        <w:rPr>
          <w:bCs/>
          <w:sz w:val="18"/>
          <w:lang w:val="it-IT"/>
        </w:rPr>
        <w:t>i non si trovarsi in una delle ulteriori situazioni di cui all’articolo 80 D.Lgs. 50/2016;</w:t>
      </w:r>
    </w:p>
    <w:p w:rsidR="00A2331B" w:rsidRPr="000A07E1" w:rsidRDefault="00167A7B" w:rsidP="00167A7B">
      <w:pPr>
        <w:pStyle w:val="sche3"/>
        <w:spacing w:line="360" w:lineRule="auto"/>
        <w:ind w:left="426" w:hanging="426"/>
        <w:rPr>
          <w:b/>
          <w:sz w:val="16"/>
          <w:szCs w:val="18"/>
          <w:u w:val="single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/>
          <w:bCs/>
          <w:sz w:val="18"/>
          <w:u w:val="single"/>
          <w:lang w:val="it-IT"/>
        </w:rPr>
        <w:t>se del caso, ai sensi della L. 190/2012, dichiara di essere iscritto nell’elenco dei fornitori, prestatori di servizi non soggetti a tentativo di infiltrazione mafiosa (c.d. white list) oppure dichiara di aver presentato domanda di iscrizione nell’elenco dei fornitori, prestatori di servizi non soggetti a tentativo di infiltrazione mafiosa (c.d. white list);</w:t>
      </w:r>
    </w:p>
    <w:p w:rsidR="00A2331B" w:rsidRPr="000A07E1" w:rsidRDefault="00A2331B" w:rsidP="00A2331B">
      <w:pPr>
        <w:pStyle w:val="sche3"/>
        <w:spacing w:line="360" w:lineRule="auto"/>
        <w:ind w:left="720"/>
        <w:rPr>
          <w:b/>
          <w:sz w:val="18"/>
          <w:szCs w:val="18"/>
          <w:u w:val="single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39"/>
      </w:tblGrid>
      <w:tr w:rsidR="001813B8" w:rsidRPr="000A07E1" w:rsidTr="009B1385"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1813B8" w:rsidRPr="000A07E1" w:rsidRDefault="001813B8" w:rsidP="009B1385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1813B8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BA2F5A" w:rsidRPr="00BC328D" w:rsidRDefault="00BA2F5A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BC328D" w:rsidP="00BC328D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/>
        </w:rPr>
      </w:pPr>
      <w:r>
        <w:rPr>
          <w:b/>
          <w:bCs/>
          <w:i/>
          <w:i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III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shd w:val="clear" w:color="auto" w:fill="FFFF00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1 D.Lgs. 50/2016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t>DICHIARA</w:t>
      </w: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1 D.Lgs. 50/2016, è in possesso dei requisiti economici, finanziari, tecnici e professionali di cui all’art. 83 comma 1 D.Lgs. 50/2016, nonché il possesso dei requisiti di qualificazione di cui all’art. 84 D.Lgs. 50/2016;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D21A98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7 D.Lgs. 50/2016, non partecipa alla gara in proprio o quale associata o consorziata ai sensi dell’art. 45, D.Lgs. 50/2016</w:t>
      </w:r>
      <w:r w:rsidR="00B560A6" w:rsidRPr="000A07E1">
        <w:rPr>
          <w:sz w:val="18"/>
          <w:szCs w:val="18"/>
          <w:lang w:val="it-IT"/>
        </w:rPr>
        <w:t xml:space="preserve"> </w:t>
      </w:r>
      <w:r w:rsidR="00D21A98" w:rsidRPr="000A07E1">
        <w:rPr>
          <w:sz w:val="18"/>
          <w:szCs w:val="18"/>
          <w:lang w:val="it-IT"/>
        </w:rPr>
        <w:t>e</w:t>
      </w:r>
    </w:p>
    <w:p w:rsidR="007A12C1" w:rsidRPr="000A07E1" w:rsidRDefault="00D21A98" w:rsidP="00D21A98">
      <w:pPr>
        <w:spacing w:line="360" w:lineRule="auto"/>
        <w:ind w:left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="00B560A6" w:rsidRPr="000A07E1">
        <w:rPr>
          <w:sz w:val="18"/>
          <w:szCs w:val="18"/>
          <w:lang w:val="it-IT"/>
        </w:rPr>
        <w:t xml:space="preserve">fatto salvo il caso previsto dell’art. 89, comma 1 </w:t>
      </w:r>
      <w:r w:rsidRPr="000A07E1">
        <w:rPr>
          <w:sz w:val="18"/>
          <w:szCs w:val="18"/>
          <w:lang w:val="it-IT"/>
        </w:rPr>
        <w:t>D.Lgs. 50/2016</w:t>
      </w:r>
      <w:r w:rsidR="00B57D74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- </w:t>
      </w:r>
      <w:r w:rsidR="00B560A6" w:rsidRPr="000A07E1">
        <w:rPr>
          <w:sz w:val="18"/>
          <w:szCs w:val="18"/>
          <w:lang w:val="it-IT"/>
        </w:rPr>
        <w:t>avvalimento infragruppo</w:t>
      </w:r>
      <w:r w:rsidR="00F66B83"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 è consapevole:</w:t>
      </w:r>
    </w:p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bookmarkStart w:id="51" w:name="_Hlk527106344"/>
      <w:r w:rsidRPr="000A07E1">
        <w:rPr>
          <w:sz w:val="18"/>
          <w:szCs w:val="18"/>
          <w:lang w:val="it-IT"/>
        </w:rPr>
        <w:t>che ai sensi dell’art 89 comma 1 D.Lgs. 50/2016, in caso di dichiarazioni mendaci, ferma restando l’applicazione dell’art. 80, comma 12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, nei confronti dei sottoscrittori, la stazione appaltante esclude il concorrente trasmettendo inoltre gli atti all’ANAC per le sanzioni di cui all’art. 80, comma 12 D.Lgs. 50/2016;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5 D.Lgs. 50/2016, il concorrente e l’impresa ausiliaria saranno responsabili in solido nei confronti della stazione appaltante ovvero ente committente in relazione alle prestazioni oggetto dell’appalto;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trike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7, D.Lgs. 50/2016, non è consentito, a pena di esclusione, che della stessa impresa ausiliaria si avvalga più di un concorrente e che partecipino sia l’impresa ausiliaria che quella che si avvale dei requisiti;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che, ai sensi dell’art. 89, comma 8 D.Lgs. 50/2016, il contratto sarà in ogni caso eseguito dall’impresa che partecipa alla gara, alla quale è rilasciato il certificato di esecuzione, e l’impresa ausiliaria può assumere il ruolo di subappaltatore nei limiti dei requisiti prestati, salvo il caso di cui all’art. 89 comma 1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.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02A">
        <w:rPr>
          <w:sz w:val="18"/>
          <w:szCs w:val="18"/>
          <w:lang w:val="it-IT"/>
        </w:rPr>
      </w:r>
      <w:r w:rsidR="00EB502A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 xml:space="preserve">che, ai sensi dell’art. 89, comma 1 D.Lgs. 50/2016 allega in originale o copia autentica il contratto in virtù del quale l'impresa ausiliaria si obbliga nei confronti del concorrente a fornire </w:t>
      </w:r>
      <w:r w:rsidRPr="000A07E1">
        <w:rPr>
          <w:b/>
          <w:sz w:val="18"/>
          <w:szCs w:val="18"/>
          <w:lang w:val="it-IT"/>
        </w:rPr>
        <w:t>i requisiti</w:t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b/>
          <w:sz w:val="18"/>
          <w:szCs w:val="18"/>
          <w:lang w:val="it-IT"/>
        </w:rPr>
        <w:t>e a mettere a disposizione le risorse necessarie per tutta la durata dell'appalto</w:t>
      </w:r>
      <w:r w:rsidRPr="000A07E1">
        <w:rPr>
          <w:sz w:val="18"/>
          <w:szCs w:val="18"/>
          <w:lang w:val="it-IT"/>
        </w:rPr>
        <w:t xml:space="preserve">; il contratto deve riportare </w:t>
      </w:r>
      <w:r w:rsidRPr="000A07E1">
        <w:rPr>
          <w:b/>
          <w:sz w:val="18"/>
          <w:szCs w:val="18"/>
          <w:u w:val="single"/>
          <w:lang w:val="it-IT"/>
        </w:rPr>
        <w:t>in modo compiuto, esplicito ed esauriente: a) oggetto: le risorse e i mezzi prestati in modo determinato e specifico; b) durata; c) ogni altro utile elemento ai fini dell’avvalimento:</w:t>
      </w:r>
    </w:p>
    <w:bookmarkEnd w:id="51"/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7A12C1" w:rsidRPr="0025426F" w:rsidTr="00C81080">
        <w:trPr>
          <w:trHeight w:val="22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0A07E1">
              <w:rPr>
                <w:b/>
                <w:sz w:val="18"/>
                <w:szCs w:val="18"/>
                <w:lang w:val="it-IT"/>
              </w:rPr>
              <w:t>Requisiti prestati in maniera dettagliata</w:t>
            </w:r>
          </w:p>
        </w:tc>
      </w:tr>
      <w:tr w:rsidR="007A12C1" w:rsidRPr="000A07E1" w:rsidTr="00C81080">
        <w:trPr>
          <w:trHeight w:val="88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:rsidR="007A12C1" w:rsidRPr="000A07E1" w:rsidRDefault="007A12C1" w:rsidP="00C81080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 xml:space="preserve">1. </w:t>
            </w: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7A12C1" w:rsidRPr="000A07E1" w:rsidRDefault="007A12C1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>-</w:t>
      </w:r>
      <w:r w:rsidRPr="000A07E1">
        <w:rPr>
          <w:sz w:val="18"/>
          <w:szCs w:val="18"/>
          <w:lang w:val="it-IT"/>
        </w:rPr>
        <w:tab/>
        <w:t>che ai sensi dell’art. 89, comma 1 D.Lgs. 50/2016, si obbliga verso il concorrente e verso la stazione appaltante ovvero ente committente a mettere a disposizione per tutta la durata dell’appalto le risorse necessarie di cui è carente il concorrente;</w:t>
      </w:r>
    </w:p>
    <w:p w:rsidR="00247BDD" w:rsidRPr="000A07E1" w:rsidRDefault="00247BDD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567" w:hanging="567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7A12C1" w:rsidRPr="000A07E1" w:rsidTr="00E0764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bookmarkStart w:id="52" w:name="Testo69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2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pStyle w:val="sche3"/>
        <w:spacing w:line="360" w:lineRule="auto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7A12C1" w:rsidRPr="003E306C" w:rsidTr="00E0764D">
        <w:tc>
          <w:tcPr>
            <w:tcW w:w="4870" w:type="dxa"/>
          </w:tcPr>
          <w:p w:rsidR="007A12C1" w:rsidRPr="000A07E1" w:rsidRDefault="007A12C1" w:rsidP="00E0764D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:rsidR="007A12C1" w:rsidRPr="000A07E1" w:rsidRDefault="007A12C1" w:rsidP="00E0764D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53" w:name="Testo78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3"/>
          </w:p>
          <w:p w:rsidR="007A12C1" w:rsidRPr="003E306C" w:rsidRDefault="00DC453A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7A12C1" w:rsidRPr="003E306C" w:rsidRDefault="007A12C1" w:rsidP="00E0764D">
            <w:pPr>
              <w:pStyle w:val="sche3"/>
              <w:tabs>
                <w:tab w:val="left" w:pos="4445"/>
              </w:tabs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C75EA3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bookmarkStart w:id="54" w:name="_Hlk527106391"/>
    </w:p>
    <w:p w:rsidR="00C92AE4" w:rsidRPr="00401696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940"/>
        </w:tabs>
        <w:spacing w:line="360" w:lineRule="auto"/>
        <w:rPr>
          <w:b/>
          <w:bCs/>
          <w:iCs/>
          <w:color w:val="FF0000"/>
          <w:sz w:val="18"/>
          <w:szCs w:val="18"/>
          <w:lang w:val="it-IT"/>
        </w:rPr>
      </w:pPr>
      <w:bookmarkStart w:id="55" w:name="_Hlk515435169"/>
      <w:bookmarkEnd w:id="54"/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78684C">
        <w:rPr>
          <w:b/>
          <w:bCs/>
          <w:i/>
          <w:iCs/>
          <w:sz w:val="18"/>
          <w:szCs w:val="18"/>
          <w:lang w:val="it-IT"/>
        </w:rPr>
        <w:t xml:space="preserve">INFORMATIVA </w:t>
      </w:r>
      <w:r>
        <w:rPr>
          <w:b/>
          <w:bCs/>
          <w:i/>
          <w:iCs/>
          <w:sz w:val="18"/>
          <w:szCs w:val="18"/>
          <w:lang w:val="it-IT"/>
        </w:rPr>
        <w:t xml:space="preserve">IN MATERIA DI </w:t>
      </w:r>
      <w:r w:rsidRPr="0078684C">
        <w:rPr>
          <w:b/>
          <w:bCs/>
          <w:i/>
          <w:iCs/>
          <w:sz w:val="18"/>
          <w:szCs w:val="18"/>
          <w:lang w:val="it-IT"/>
        </w:rPr>
        <w:t xml:space="preserve">PROTEZIONE DEI DATI PERSONALI </w:t>
      </w:r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C92AE4" w:rsidRPr="0078684C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bookmarkEnd w:id="55"/>
    <w:p w:rsidR="00C92AE4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tbl>
      <w:tblPr>
        <w:tblW w:w="970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709"/>
      </w:tblGrid>
      <w:tr w:rsidR="001C4C5D" w:rsidRPr="001C4C5D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Informativa ai sensi degli artt. 13 e 14 del Regolamento UE 2016/679 (RGPD)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Titolare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dei dati personali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 l’ente committente (vedasi disciplinare di gara)</w:t>
            </w:r>
          </w:p>
          <w:p w:rsidR="001C4C5D" w:rsidRPr="001C4C5D" w:rsidRDefault="00C92AE4" w:rsidP="001C4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ex art. 28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l’Agenzia per i procedimenti e la vigilanza in materia di contratti pubblici di lavori, servizi e forniture – ACP, via Alto Adige 50, 39100 Bolzano, e-mail: </w:t>
            </w:r>
            <w:hyperlink r:id="rId7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acp@provincia.bz.it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r w:rsidRPr="001C4C5D">
              <w:rPr>
                <w:rFonts w:eastAsia="Arial"/>
                <w:sz w:val="18"/>
                <w:szCs w:val="18"/>
                <w:u w:val="single"/>
                <w:lang w:val="it-IT"/>
              </w:rPr>
              <w:t>agenturauftraege.agenziaappalti@pec.prov.bz.it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. </w:t>
            </w:r>
            <w:r w:rsidR="001C4C5D">
              <w:rPr>
                <w:rFonts w:eastAsia="Arial"/>
                <w:sz w:val="18"/>
                <w:szCs w:val="18"/>
                <w:lang w:val="it-IT"/>
              </w:rPr>
              <w:t>La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legale rappresentante dell’ACP è </w:t>
            </w:r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la Direttrice </w:t>
            </w:r>
            <w:r w:rsidR="00EB502A">
              <w:rPr>
                <w:rFonts w:eastAsia="Arial"/>
                <w:sz w:val="18"/>
                <w:szCs w:val="18"/>
                <w:lang w:val="it-IT"/>
              </w:rPr>
              <w:t xml:space="preserve">reggente </w:t>
            </w:r>
            <w:bookmarkStart w:id="56" w:name="_GoBack"/>
            <w:bookmarkEnd w:id="56"/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Dr. Sabina Sciarrone.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Sub-responsabili del trattamento ex art. 28, par. 4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sono i soggetti terzi fornitori di servizi per l’ACP con compiti di gestione operativa inerenti alla procedura di gara, o comunque ad essa legati da rapporto contrattuale unicamente per le finalità sotto descritte.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della protezione dei dati (RPD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): GRUPPO INQUIRIA SRL, via Macello 50, 39100 Bolzano, e-mail: </w:t>
            </w:r>
            <w:hyperlink r:id="rId8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info@inquiria.it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hyperlink r:id="rId9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inquiria@pec.it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>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Origine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vengono raccolti presso l’interessato (concorrenti) e presso archivi, registri, albi ed elenchi tenuti da soggetti pubblici ai sensi della legge.</w:t>
            </w:r>
          </w:p>
          <w:p w:rsidR="00C92AE4" w:rsidRPr="001C4C5D" w:rsidRDefault="00C92AE4" w:rsidP="00E17AFD">
            <w:pPr>
              <w:jc w:val="both"/>
              <w:rPr>
                <w:rFonts w:eastAsia="Arial"/>
                <w:b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Categorie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sono: dati identificativi e dati giudiziari (</w:t>
            </w:r>
            <w:r w:rsidRPr="001C4C5D">
              <w:rPr>
                <w:sz w:val="18"/>
                <w:szCs w:val="18"/>
                <w:lang w:val="it-IT"/>
              </w:rPr>
              <w:t xml:space="preserve">relativi a condanne, sanzioni e comunque provvedimenti derivanti da illeciti di natura penale, civile, amministrativa, previdenziale, contributiva e tributaria di cui all’art. 80 del D.lgs. n. 50/2016). In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particolare, tale trattamento risulta necessario al fine del corretto espletamento della procedura di gara. In caso di mancato conferimento la procedura stessa non potrà essere portata a buon fine.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Finalità e natura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forniti vengono</w:t>
            </w:r>
            <w:r w:rsidRPr="001C4C5D">
              <w:rPr>
                <w:rFonts w:eastAsia="Calibri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raccolti e trattati da ACP, anche in forma elettronica, in adempimento di precisi obblighi di legge derivanti dalla normativa in materia di appalti e contrattualistica pubblica, unicamente ai fini dell’espletamento della procedura di gara, nonché delle attività ad essa correlate e conseguenti.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Il trattamento dei dati giudiziari è effettuato esclusivamente per valutare il possesso dei requisiti previsti dalla vigente normativa applicabile ed avviene sulla base dell’”Autorizzazione al trattamento dei dati a carattere giudiziario da parte di privati, di enti pubblici economici e di soggetti pubblici”, rilasciata dal Garante per la protezione dei dati personali. Il conferimento dei dati è obbligatorio per lo svolgimento dei compiti amministrativi richiesti. </w:t>
            </w:r>
            <w:r w:rsidRPr="001C4C5D">
              <w:rPr>
                <w:rFonts w:eastAsia="Arial"/>
                <w:sz w:val="18"/>
                <w:szCs w:val="18"/>
              </w:rPr>
              <w:t>Il rifiuto può precludere l’effettuazione della relativa istruttoria.</w:t>
            </w:r>
          </w:p>
        </w:tc>
      </w:tr>
      <w:tr w:rsidR="001C4C5D" w:rsidRPr="0025426F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Comunicazione e destinatari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potranno altresì essere conosciuti da: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incaricati del trattamento che a vario titolo operano nell’ambito di ACP a cui sono impartite per iscritto le dovute istruzioni per un lecito trattamento dei dati;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altre Amministrazioni e Autorità pubbliche, cui i dati potranno essere comunicati per adempimenti procedimentali;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altri concorrenti che facciano richiesta di accesso ai documenti di gara, secondo le modalità e nei limiti di quanto previsto dalla vigente normativa in materia;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esterni, i cui nominativi sono a disposizione degli interessati, facenti parte delle Commissioni di valutazione di volta in volta costituite;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legali incaricati per la tutela dell’ACP in sede giudiziaria.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In ogni caso, operazioni di comunicazione di dati personali, diversi da quelli sensibili e giudiziari, potranno essere effettuate dall’ACP nel rispetto di quanto previsto Regolamento UE/2016/679 (RGPD).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 dati non saranno in alcun modo trasferiti e comunicati all’estero e non saranno in alcun modo diffusi e comunicati a soggetti non autorizzati.</w:t>
            </w:r>
          </w:p>
        </w:tc>
      </w:tr>
      <w:tr w:rsidR="001C4C5D" w:rsidRPr="0025426F" w:rsidTr="00E17AFD">
        <w:trPr>
          <w:trHeight w:val="38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Diffusione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Laddove la diffusione dei dati sia obbligatoria per adempiere a specifici obblighi di pubblicità previsti dall’ordinamento vigente, rimangono salve le garanzie previste da disposizioni di legge a protezione dei dati personali che riguardano l’interessato/l’interessata.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Durata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conferiti saranno conservati secondo quanto stabilito dalla vigente normativa.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Diritti dell’interessato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In base alla normativa vigente l’interessato/l’interessata ha diritto di ottenere in ogni momento, con richiesta, l’accesso ai propri dati; qualora li ritenga inesatti o incompleti, può richiederne rispettivamente la rettifica e l’integrazione; ricorrendone i presupposti di legge opporsi al loro trattamento, richiederne la cancellazione ovvero la limitazione del trattamento. In tale ultimo caso, esclusa la conservazione, i dati personali, oggetto di limitazione del trattamento, potranno essere trattati solo con il consenso del/della richiedente, per l’esercizio giudiziale di un diritto del Titolare, per la tutela dei diritti di un terzo ovvero per motivi di rilevante interesse pubblico. La richiesta è disponibile alla seguente pagina web</w:t>
            </w:r>
            <w:r w:rsidRPr="001C4C5D">
              <w:rPr>
                <w:rFonts w:eastAsia="Arial"/>
                <w:i/>
                <w:sz w:val="18"/>
                <w:szCs w:val="18"/>
                <w:lang w:val="it-IT"/>
              </w:rPr>
              <w:t>:</w:t>
            </w:r>
            <w:r w:rsidRPr="001C4C5D">
              <w:rPr>
                <w:rFonts w:eastAsia="Calibri"/>
                <w:sz w:val="18"/>
                <w:szCs w:val="18"/>
                <w:lang w:val="it-IT"/>
              </w:rPr>
              <w:t xml:space="preserve"> </w:t>
            </w:r>
            <w:hyperlink r:id="rId10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http://acp.provincia.bz.it/amministrazione-trasparente/dati-ulteriori.asp</w:t>
              </w:r>
            </w:hyperlink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Rimedi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In caso di mancata risposta entro il termine di 30 giorni dalla presentazione della richiesta, salvo proroga motivata fino a 60 giorni per ragioni dovute alla complessità o all’elevato numero di richieste, l’interessato/l’interessata può proporre reclamo all’Autorità Garante per la protezione dei dati o inoltrare ricorso all’autorità giurisdizionale. </w:t>
            </w:r>
          </w:p>
        </w:tc>
      </w:tr>
    </w:tbl>
    <w:p w:rsidR="00C92AE4" w:rsidRPr="004F7C6B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color w:val="FF0000"/>
          <w:sz w:val="18"/>
          <w:szCs w:val="18"/>
          <w:lang w:val="it-IT"/>
        </w:rPr>
      </w:pP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  <w:bookmarkStart w:id="57" w:name="_Hlk516226516"/>
      <w:r w:rsidRPr="00134F81">
        <w:rPr>
          <w:rFonts w:eastAsia="Arial"/>
          <w:sz w:val="18"/>
          <w:szCs w:val="18"/>
        </w:rPr>
        <w:t>Letto, confermato e sottoscritto.</w:t>
      </w: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</w:p>
    <w:tbl>
      <w:tblPr>
        <w:tblW w:w="9746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C92AE4" w:rsidRPr="00134F81" w:rsidTr="00E17AFD">
        <w:tc>
          <w:tcPr>
            <w:tcW w:w="4870" w:type="dxa"/>
          </w:tcPr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4876" w:type="dxa"/>
          </w:tcPr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134F81">
              <w:rPr>
                <w:rFonts w:eastAsia="Arial"/>
                <w:sz w:val="18"/>
                <w:szCs w:val="18"/>
                <w:lang w:val="it-IT"/>
              </w:rPr>
              <w:t>Il legale rappresentante / il procuratore</w:t>
            </w:r>
            <w:bookmarkStart w:id="58" w:name="gjdgxs" w:colFirst="0" w:colLast="0"/>
            <w:bookmarkEnd w:id="58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59" w:name="Text23"/>
            <w:r w:rsidRPr="00134F81">
              <w:rPr>
                <w:rFonts w:eastAsia="Arial"/>
                <w:sz w:val="18"/>
                <w:szCs w:val="18"/>
              </w:rPr>
              <w:instrText xml:space="preserve"> FORMTEXT </w:instrText>
            </w:r>
            <w:r w:rsidRPr="00134F81">
              <w:rPr>
                <w:rFonts w:eastAsia="Arial"/>
                <w:sz w:val="18"/>
                <w:szCs w:val="18"/>
              </w:rPr>
            </w:r>
            <w:r w:rsidRPr="00134F81">
              <w:rPr>
                <w:rFonts w:eastAsia="Arial"/>
                <w:sz w:val="18"/>
                <w:szCs w:val="18"/>
              </w:rPr>
              <w:fldChar w:fldCharType="separate"/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sz w:val="18"/>
                <w:szCs w:val="18"/>
              </w:rPr>
              <w:fldChar w:fldCharType="end"/>
            </w:r>
            <w:bookmarkEnd w:id="59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t>(sottoscritto con firma digitale)</w:t>
            </w:r>
          </w:p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</w:tr>
      <w:bookmarkEnd w:id="57"/>
    </w:tbl>
    <w:p w:rsidR="007D29E3" w:rsidRPr="00134F81" w:rsidRDefault="007D29E3" w:rsidP="007D29E3">
      <w:pPr>
        <w:spacing w:line="360" w:lineRule="auto"/>
        <w:jc w:val="both"/>
        <w:rPr>
          <w:b/>
          <w:bCs/>
          <w:sz w:val="18"/>
          <w:szCs w:val="18"/>
          <w:lang w:val="it-IT"/>
        </w:rPr>
      </w:pPr>
    </w:p>
    <w:p w:rsidR="00D15C97" w:rsidRPr="00716BF7" w:rsidRDefault="00716BF7" w:rsidP="007D29E3">
      <w:pPr>
        <w:spacing w:line="360" w:lineRule="auto"/>
        <w:jc w:val="both"/>
        <w:rPr>
          <w:lang w:val="it-IT"/>
        </w:rPr>
      </w:pPr>
      <w:r>
        <w:rPr>
          <w:lang w:val="it-IT"/>
        </w:rPr>
        <w:br w:type="page"/>
      </w:r>
    </w:p>
    <w:sectPr w:rsidR="00D15C97" w:rsidRPr="00716BF7" w:rsidSect="00385669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endnotePr>
        <w:numFmt w:val="decimal"/>
      </w:endnotePr>
      <w:pgSz w:w="11905" w:h="16837"/>
      <w:pgMar w:top="1928" w:right="1134" w:bottom="1418" w:left="1134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098" w:rsidRDefault="00876098" w:rsidP="00092646">
      <w:r>
        <w:separator/>
      </w:r>
    </w:p>
  </w:endnote>
  <w:endnote w:type="continuationSeparator" w:id="0">
    <w:p w:rsidR="00876098" w:rsidRDefault="00876098" w:rsidP="00092646">
      <w:r>
        <w:continuationSeparator/>
      </w:r>
    </w:p>
  </w:endnote>
  <w:endnote w:id="1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257B70">
        <w:rPr>
          <w:rStyle w:val="Rimandonotadichiusura"/>
        </w:rPr>
        <w:endnoteRef/>
      </w:r>
      <w:r w:rsidRPr="00257B70">
        <w:rPr>
          <w:lang w:val="it-IT"/>
        </w:rPr>
        <w:t xml:space="preserve"> </w:t>
      </w:r>
      <w:r w:rsidRPr="003E306C">
        <w:rPr>
          <w:sz w:val="16"/>
          <w:szCs w:val="16"/>
          <w:lang w:val="it-IT"/>
        </w:rPr>
        <w:t>L’art. 89 D.Lgs 50/2016 prevede che ai fini dell’istituto dell’avvalimento l’operatore economico partecipante debba allegare: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/>
        </w:rPr>
        <w:t>una dichiarazione sottoscritta da parte dell'impresa ausiliaria attestante il possesso da parte di quest'ultima dei requisiti generali di cui all'</w:t>
      </w:r>
      <w:hyperlink r:id="rId1" w:history="1">
        <w:r w:rsidRPr="003E306C">
          <w:rPr>
            <w:sz w:val="16"/>
            <w:szCs w:val="16"/>
            <w:lang w:val="it-IT"/>
          </w:rPr>
          <w:t xml:space="preserve">articolo </w:t>
        </w:r>
      </w:hyperlink>
      <w:r w:rsidRPr="003E306C">
        <w:rPr>
          <w:sz w:val="16"/>
          <w:szCs w:val="16"/>
          <w:lang w:val="it-IT"/>
        </w:rPr>
        <w:t>80 D.Lgs 50/2016 nonché il possesso dei requisiti tecnici e delle risorse oggetto di avvalimento.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 w:eastAsia="de-DE"/>
        </w:rPr>
      </w:pPr>
      <w:r w:rsidRPr="003E306C">
        <w:rPr>
          <w:sz w:val="16"/>
          <w:szCs w:val="16"/>
          <w:lang w:val="it-IT" w:eastAsia="de-DE"/>
        </w:rPr>
        <w:t xml:space="preserve">una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 w:eastAsia="de-DE"/>
        </w:rPr>
        <w:t>una dichiarazione sottoscritta dall'impresa ausiliaria con cui questa attesta che non partecipa alla gara in proprio o associata o consorziata ai sensi dell'</w:t>
      </w:r>
      <w:hyperlink r:id="rId2" w:history="1">
        <w:r w:rsidRPr="003E306C">
          <w:rPr>
            <w:iCs/>
            <w:sz w:val="16"/>
            <w:szCs w:val="16"/>
            <w:lang w:val="it-IT" w:eastAsia="de-DE"/>
          </w:rPr>
          <w:t>articolo 34</w:t>
        </w:r>
      </w:hyperlink>
      <w:r w:rsidRPr="003E306C">
        <w:rPr>
          <w:sz w:val="16"/>
          <w:szCs w:val="16"/>
          <w:lang w:val="it-IT" w:eastAsia="de-DE"/>
        </w:rPr>
        <w:t>.</w:t>
      </w:r>
    </w:p>
  </w:endnote>
  <w:endnote w:id="2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3E306C">
        <w:rPr>
          <w:rStyle w:val="Rimandonotadichiusura"/>
          <w:sz w:val="16"/>
          <w:szCs w:val="16"/>
        </w:rPr>
        <w:endnoteRef/>
      </w:r>
      <w:r w:rsidRPr="003E306C">
        <w:rPr>
          <w:sz w:val="16"/>
          <w:szCs w:val="16"/>
          <w:lang w:val="it-IT"/>
        </w:rPr>
        <w:t xml:space="preserve"> In caso di impresa singola, indicare le generalità del </w:t>
      </w:r>
      <w:r w:rsidRPr="003E306C">
        <w:rPr>
          <w:bCs/>
          <w:sz w:val="16"/>
          <w:szCs w:val="16"/>
          <w:lang w:val="it-IT"/>
        </w:rPr>
        <w:t>legale rappresentante</w:t>
      </w:r>
      <w:r w:rsidRPr="003E306C">
        <w:rPr>
          <w:sz w:val="16"/>
          <w:szCs w:val="16"/>
          <w:lang w:val="it-IT"/>
        </w:rPr>
        <w:t xml:space="preserve"> dell’impresa; In caso di consorzio di cui all’art. 45, comma 2 lett. b) e c) del D.lgs. n. 50/2016, indicare le generalità del legale rappresentante del consorzio; in caso di </w:t>
      </w:r>
      <w:smartTag w:uri="urn:schemas-microsoft-com:office:smarttags" w:element="stockticker">
        <w:r w:rsidRPr="003E306C">
          <w:rPr>
            <w:sz w:val="16"/>
            <w:szCs w:val="16"/>
            <w:lang w:val="it-IT"/>
          </w:rPr>
          <w:t>RTI</w:t>
        </w:r>
      </w:smartTag>
      <w:r w:rsidRPr="003E306C">
        <w:rPr>
          <w:sz w:val="16"/>
          <w:szCs w:val="16"/>
          <w:lang w:val="it-IT"/>
        </w:rPr>
        <w:t>, consorzio ordinario di cui all’art. 45, comma 2 lett. e) del D.lgs. n. 50/2016, GEIE, rete di imprese, indicare le generalità del legale rappresentante dell’impresa mandataria.</w:t>
      </w:r>
    </w:p>
  </w:endnote>
  <w:endnote w:id="3">
    <w:p w:rsidR="00C5276D" w:rsidRPr="008533FA" w:rsidRDefault="00C5276D" w:rsidP="00C5276D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9378CD">
        <w:rPr>
          <w:rStyle w:val="Rimandonotadichiusura"/>
          <w:rFonts w:cs="Arial"/>
          <w:sz w:val="16"/>
          <w:szCs w:val="16"/>
        </w:rPr>
        <w:endnoteRef/>
      </w:r>
      <w:r>
        <w:rPr>
          <w:sz w:val="16"/>
          <w:szCs w:val="16"/>
          <w:lang w:val="it-IT"/>
        </w:rPr>
        <w:t xml:space="preserve"> </w:t>
      </w:r>
      <w:r w:rsidRPr="008533FA">
        <w:rPr>
          <w:sz w:val="16"/>
          <w:szCs w:val="16"/>
          <w:lang w:val="it-IT"/>
        </w:rPr>
        <w:t xml:space="preserve">In questa parte vanno indicati i </w:t>
      </w:r>
      <w:r>
        <w:rPr>
          <w:sz w:val="16"/>
          <w:szCs w:val="16"/>
          <w:lang w:val="it-IT"/>
        </w:rPr>
        <w:t>nominativi, le date di nascita,</w:t>
      </w:r>
      <w:r w:rsidRPr="008533FA">
        <w:rPr>
          <w:sz w:val="16"/>
          <w:szCs w:val="16"/>
          <w:lang w:val="it-IT"/>
        </w:rPr>
        <w:t xml:space="preserve"> i luoghi di residenza</w:t>
      </w:r>
      <w:r>
        <w:rPr>
          <w:sz w:val="16"/>
          <w:szCs w:val="16"/>
          <w:lang w:val="it-IT"/>
        </w:rPr>
        <w:t xml:space="preserve"> </w:t>
      </w:r>
      <w:r w:rsidRPr="002472A5">
        <w:rPr>
          <w:sz w:val="16"/>
          <w:szCs w:val="16"/>
          <w:lang w:val="it-IT"/>
        </w:rPr>
        <w:t>ed i codici fiscali</w:t>
      </w:r>
      <w:r w:rsidRPr="008533FA">
        <w:rPr>
          <w:sz w:val="16"/>
          <w:szCs w:val="16"/>
          <w:lang w:val="it-IT"/>
        </w:rPr>
        <w:t xml:space="preserve"> dei soggetti che ricoprono le rispettive cariche societarie ovvero dei soggetti che, nell’anno antecedente alla pubblicazione del bando di gara, sono cessati dalle cariche societarie.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824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90"/>
      <w:gridCol w:w="227"/>
      <w:gridCol w:w="907"/>
      <w:gridCol w:w="227"/>
      <w:gridCol w:w="4990"/>
    </w:tblGrid>
    <w:tr w:rsidR="008229C3" w:rsidRPr="009919BD" w:rsidTr="00F62640">
      <w:trPr>
        <w:cantSplit/>
      </w:trPr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6E3A35" w:rsidP="008229C3">
          <w:pPr>
            <w:spacing w:before="80"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lang w:val="de-DE"/>
            </w:rPr>
            <w:t xml:space="preserve">Südtiroler </w:t>
          </w:r>
          <w:r w:rsidR="008229C3" w:rsidRPr="001C4C5D">
            <w:rPr>
              <w:sz w:val="16"/>
              <w:lang w:val="de-DE"/>
            </w:rPr>
            <w:t xml:space="preserve">Straße </w:t>
          </w:r>
          <w:r w:rsidRPr="001C4C5D">
            <w:rPr>
              <w:sz w:val="16"/>
              <w:lang w:val="de-DE"/>
            </w:rPr>
            <w:t>5</w:t>
          </w:r>
          <w:r w:rsidR="008229C3" w:rsidRPr="001C4C5D">
            <w:rPr>
              <w:sz w:val="16"/>
              <w:lang w:val="de-DE"/>
            </w:rPr>
            <w:t xml:space="preserve">0 </w:t>
          </w:r>
          <w:r w:rsidR="008229C3" w:rsidRPr="001C4C5D">
            <w:rPr>
              <w:rFonts w:ascii="Wingdings" w:hAnsi="Wingdings"/>
              <w:sz w:val="14"/>
            </w:rPr>
            <w:t></w:t>
          </w:r>
          <w:r w:rsidR="008229C3" w:rsidRPr="001C4C5D">
            <w:rPr>
              <w:sz w:val="16"/>
              <w:lang w:val="de-DE"/>
            </w:rPr>
            <w:t xml:space="preserve"> 39100 Bozen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lang w:val="de-DE"/>
            </w:rPr>
            <w:t xml:space="preserve">Tel. </w:t>
          </w:r>
          <w:r w:rsidRPr="001C4C5D">
            <w:rPr>
              <w:sz w:val="16"/>
              <w:szCs w:val="16"/>
              <w:lang w:val="de-DE"/>
            </w:rPr>
            <w:t xml:space="preserve">0471 41 40 10 </w:t>
          </w:r>
          <w:r w:rsidRPr="001C4C5D">
            <w:rPr>
              <w:rFonts w:ascii="Wingdings" w:hAnsi="Wingdings"/>
              <w:sz w:val="16"/>
              <w:szCs w:val="16"/>
            </w:rPr>
            <w:t></w:t>
          </w:r>
          <w:r w:rsidRPr="001C4C5D">
            <w:rPr>
              <w:sz w:val="16"/>
              <w:szCs w:val="16"/>
              <w:lang w:val="de-DE"/>
            </w:rPr>
            <w:t xml:space="preserve"> Fax 0471 41 40 09</w:t>
          </w:r>
        </w:p>
        <w:p w:rsidR="008229C3" w:rsidRPr="001C4C5D" w:rsidRDefault="00EB502A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hyperlink r:id="rId1" w:history="1">
            <w:r w:rsidR="008229C3" w:rsidRPr="001C4C5D">
              <w:rPr>
                <w:sz w:val="16"/>
                <w:szCs w:val="16"/>
                <w:lang w:val="de-DE"/>
              </w:rPr>
              <w:t>http://aov.provinz.bz.it</w:t>
            </w:r>
            <w:r w:rsidR="008229C3" w:rsidRPr="001C4C5D">
              <w:rPr>
                <w:rStyle w:val="Collegamentoipertestuale"/>
                <w:color w:val="auto"/>
                <w:sz w:val="16"/>
                <w:szCs w:val="16"/>
                <w:lang w:val="de-DE"/>
              </w:rPr>
              <w:t>/</w:t>
            </w:r>
          </w:hyperlink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aov.dienst-lieferung@provinz.bz</w:t>
          </w:r>
          <w:r w:rsidRPr="001C4C5D">
            <w:rPr>
              <w:sz w:val="16"/>
              <w:lang w:val="de-DE"/>
            </w:rPr>
            <w:t>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</w:rPr>
          </w:pPr>
          <w:r w:rsidRPr="001C4C5D">
            <w:rPr>
              <w:sz w:val="16"/>
            </w:rPr>
            <w:t>Steuernr./Mwst.Nr. 94116410211</w:t>
          </w:r>
        </w:p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90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/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8229C3" w:rsidP="008229C3">
          <w:pPr>
            <w:spacing w:before="80"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 xml:space="preserve">via </w:t>
          </w:r>
          <w:r w:rsidR="006E3A35" w:rsidRPr="001C4C5D">
            <w:rPr>
              <w:sz w:val="16"/>
              <w:lang w:val="it-IT"/>
            </w:rPr>
            <w:t>Alto Adige</w:t>
          </w:r>
          <w:r w:rsidRPr="001C4C5D">
            <w:rPr>
              <w:sz w:val="16"/>
              <w:lang w:val="it-IT"/>
            </w:rPr>
            <w:t xml:space="preserve"> </w:t>
          </w:r>
          <w:r w:rsidR="006E3A35" w:rsidRPr="001C4C5D">
            <w:rPr>
              <w:sz w:val="16"/>
              <w:lang w:val="it-IT"/>
            </w:rPr>
            <w:t>5</w:t>
          </w:r>
          <w:r w:rsidRPr="001C4C5D">
            <w:rPr>
              <w:sz w:val="16"/>
              <w:lang w:val="it-IT"/>
            </w:rPr>
            <w:t xml:space="preserve">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39100 Bolzano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szCs w:val="16"/>
              <w:lang w:val="it-IT"/>
            </w:rPr>
          </w:pPr>
          <w:r w:rsidRPr="001C4C5D">
            <w:rPr>
              <w:sz w:val="16"/>
              <w:lang w:val="it-IT"/>
            </w:rPr>
            <w:t xml:space="preserve">Tel. 0471 41 40 10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Fax </w:t>
          </w:r>
          <w:r w:rsidRPr="001C4C5D">
            <w:rPr>
              <w:sz w:val="16"/>
              <w:szCs w:val="16"/>
              <w:lang w:val="it-IT"/>
            </w:rPr>
            <w:t>0471 41 40 09</w:t>
          </w:r>
        </w:p>
        <w:p w:rsidR="008229C3" w:rsidRPr="001C4C5D" w:rsidRDefault="00EB502A" w:rsidP="008229C3">
          <w:pPr>
            <w:spacing w:line="180" w:lineRule="exact"/>
            <w:rPr>
              <w:sz w:val="16"/>
              <w:lang w:val="it-IT"/>
            </w:rPr>
          </w:pPr>
          <w:hyperlink r:id="rId2" w:history="1">
            <w:r w:rsidR="008229C3" w:rsidRPr="001C4C5D">
              <w:rPr>
                <w:sz w:val="16"/>
                <w:szCs w:val="16"/>
                <w:lang w:val="it-IT"/>
              </w:rPr>
              <w:t>http://acp.provincia.bz.it/</w:t>
            </w:r>
          </w:hyperlink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acp.serv-forniture@provincia.bz.it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Codice fiscale/Partita Iva 94116410211</w:t>
          </w:r>
        </w:p>
      </w:tc>
    </w:tr>
  </w:tbl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lang w:val="it-IT"/>
      </w:rPr>
    </w:pPr>
  </w:p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098" w:rsidRDefault="00876098" w:rsidP="00092646">
      <w:r>
        <w:separator/>
      </w:r>
    </w:p>
  </w:footnote>
  <w:footnote w:type="continuationSeparator" w:id="0">
    <w:p w:rsidR="00876098" w:rsidRDefault="00876098" w:rsidP="00092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772824" w:rsidRPr="0025426F">
      <w:trPr>
        <w:cantSplit/>
        <w:trHeight w:hRule="exact" w:val="460"/>
      </w:trPr>
      <w:tc>
        <w:tcPr>
          <w:tcW w:w="5245" w:type="dxa"/>
        </w:tcPr>
        <w:p w:rsidR="00772824" w:rsidRPr="001C4C5D" w:rsidRDefault="00772824">
          <w:pPr>
            <w:snapToGrid w:val="0"/>
            <w:spacing w:before="220" w:after="60"/>
            <w:jc w:val="right"/>
            <w:rPr>
              <w:spacing w:val="2"/>
              <w:sz w:val="15"/>
              <w:szCs w:val="15"/>
            </w:rPr>
          </w:pPr>
          <w:r w:rsidRPr="001C4C5D">
            <w:rPr>
              <w:spacing w:val="2"/>
              <w:sz w:val="15"/>
              <w:szCs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772824" w:rsidRPr="001C4C5D" w:rsidRDefault="00987B13">
          <w:pPr>
            <w:snapToGrid w:val="0"/>
            <w:jc w:val="center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noProof/>
            </w:rPr>
            <w:drawing>
              <wp:inline distT="0" distB="0" distL="0" distR="0">
                <wp:extent cx="285750" cy="36195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:rsidR="00772824" w:rsidRPr="001C4C5D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20" w:after="60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spacing w:val="-2"/>
              <w:sz w:val="15"/>
              <w:szCs w:val="15"/>
              <w:lang w:val="it-IT"/>
            </w:rPr>
            <w:t>PROVINCIA AUTONOMA DI BOLZANO - ALTO ADIGE</w:t>
          </w:r>
        </w:p>
      </w:tc>
    </w:tr>
    <w:tr w:rsidR="00772824" w:rsidRPr="009919BD">
      <w:trPr>
        <w:cantSplit/>
      </w:trPr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jc w:val="right"/>
            <w:rPr>
              <w:sz w:val="16"/>
              <w:szCs w:val="16"/>
              <w:lang w:val="it-IT"/>
            </w:rPr>
          </w:pPr>
        </w:p>
      </w:tc>
      <w:tc>
        <w:tcPr>
          <w:tcW w:w="851" w:type="dxa"/>
          <w:vMerge/>
        </w:tcPr>
        <w:p w:rsidR="00772824" w:rsidRPr="001C4C5D" w:rsidRDefault="00772824">
          <w:pPr>
            <w:rPr>
              <w:lang w:val="it-IT"/>
            </w:rPr>
          </w:pPr>
        </w:p>
      </w:tc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ind w:right="856"/>
            <w:jc w:val="right"/>
          </w:pPr>
          <w:r w:rsidRPr="001C4C5D">
            <w:rPr>
              <w:rStyle w:val="Numeropagina"/>
              <w:rFonts w:cs="Arial"/>
              <w:sz w:val="16"/>
              <w:szCs w:val="16"/>
            </w:rPr>
            <w:t xml:space="preserve">Pag. 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begin"/>
          </w:r>
          <w:r w:rsidRPr="001C4C5D">
            <w:rPr>
              <w:rStyle w:val="Numeropagina"/>
              <w:rFonts w:cs="Arial"/>
              <w:sz w:val="16"/>
              <w:szCs w:val="16"/>
            </w:rPr>
            <w:instrText xml:space="preserve"> PAGE </w:instrTex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separate"/>
          </w:r>
          <w:r w:rsidR="00167A7B" w:rsidRPr="001C4C5D">
            <w:rPr>
              <w:rStyle w:val="Numeropagina"/>
              <w:rFonts w:cs="Arial"/>
              <w:noProof/>
              <w:sz w:val="16"/>
              <w:szCs w:val="16"/>
            </w:rPr>
            <w:t>11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end"/>
          </w:r>
        </w:p>
      </w:tc>
    </w:tr>
  </w:tbl>
  <w:p w:rsidR="00772824" w:rsidRDefault="00772824">
    <w:pPr>
      <w:pStyle w:val="Intestazione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772824" w:rsidRPr="0025426F" w:rsidTr="000E1C28">
      <w:trPr>
        <w:cantSplit/>
        <w:trHeight w:hRule="exact" w:val="460"/>
      </w:trPr>
      <w:tc>
        <w:tcPr>
          <w:tcW w:w="4990" w:type="dxa"/>
        </w:tcPr>
        <w:p w:rsidR="00772824" w:rsidRPr="00134F81" w:rsidRDefault="00772824">
          <w:pPr>
            <w:pStyle w:val="NameNachname"/>
            <w:snapToGrid w:val="0"/>
            <w:spacing w:before="200" w:after="40" w:line="100" w:lineRule="atLeast"/>
            <w:rPr>
              <w:spacing w:val="2"/>
            </w:rPr>
          </w:pPr>
          <w:r w:rsidRPr="00134F81">
            <w:rPr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:rsidR="00772824" w:rsidRPr="00134F81" w:rsidRDefault="00987B13">
          <w:pPr>
            <w:snapToGrid w:val="0"/>
            <w:jc w:val="center"/>
            <w:rPr>
              <w:spacing w:val="-2"/>
              <w:lang w:val="it-IT"/>
            </w:rPr>
          </w:pPr>
          <w:r w:rsidRPr="00134F81">
            <w:rPr>
              <w:noProof/>
            </w:rPr>
            <w:drawing>
              <wp:inline distT="0" distB="0" distL="0" distR="0">
                <wp:extent cx="561975" cy="733425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0" w:type="dxa"/>
        </w:tcPr>
        <w:p w:rsidR="00772824" w:rsidRPr="00134F81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00" w:after="40"/>
            <w:rPr>
              <w:spacing w:val="-2"/>
              <w:lang w:val="it-IT"/>
            </w:rPr>
          </w:pPr>
          <w:r w:rsidRPr="00134F81">
            <w:rPr>
              <w:spacing w:val="-2"/>
              <w:lang w:val="it-IT"/>
            </w:rPr>
            <w:t>PROVINCIA AUTONOMA DI BOLZANO - ALTO ADIGE</w:t>
          </w:r>
        </w:p>
      </w:tc>
    </w:tr>
    <w:tr w:rsidR="00772824" w:rsidRPr="0025426F" w:rsidTr="00DC767C">
      <w:trPr>
        <w:cantSplit/>
        <w:trHeight w:hRule="exact" w:val="1247"/>
      </w:trPr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jc w:val="right"/>
            <w:rPr>
              <w:b/>
              <w:sz w:val="18"/>
              <w:lang w:val="de-DE"/>
            </w:rPr>
          </w:pPr>
          <w:r w:rsidRPr="00134F81">
            <w:rPr>
              <w:b/>
              <w:sz w:val="18"/>
              <w:lang w:val="de-DE"/>
            </w:rPr>
            <w:t>AOV - Agentur für die Verfahren und die Aufsicht im Bereich öffentliche Bau-, Dienstleistungs- und Lieferaufträge</w:t>
          </w:r>
        </w:p>
        <w:p w:rsidR="00772824" w:rsidRPr="00134F81" w:rsidRDefault="00772824" w:rsidP="003E12B4">
          <w:pPr>
            <w:spacing w:before="70" w:line="200" w:lineRule="exact"/>
            <w:jc w:val="right"/>
            <w:rPr>
              <w:sz w:val="18"/>
              <w:lang w:val="de-DE"/>
            </w:rPr>
          </w:pPr>
          <w:r w:rsidRPr="00134F81">
            <w:rPr>
              <w:sz w:val="18"/>
              <w:lang w:val="de-DE"/>
            </w:rPr>
            <w:t>EVS DL - Einheitliche Vergabestelle Dienstleistungen und Lieferungen</w:t>
          </w:r>
        </w:p>
        <w:p w:rsidR="00772824" w:rsidRPr="00134F81" w:rsidRDefault="00772824">
          <w:pPr>
            <w:spacing w:before="60" w:line="200" w:lineRule="exact"/>
            <w:jc w:val="right"/>
            <w:rPr>
              <w:b/>
              <w:bCs/>
              <w:sz w:val="18"/>
              <w:szCs w:val="18"/>
              <w:lang w:val="de-DE"/>
            </w:rPr>
          </w:pPr>
        </w:p>
      </w:tc>
      <w:tc>
        <w:tcPr>
          <w:tcW w:w="1361" w:type="dxa"/>
          <w:vMerge/>
        </w:tcPr>
        <w:p w:rsidR="00772824" w:rsidRPr="00134F81" w:rsidRDefault="00772824">
          <w:pPr>
            <w:rPr>
              <w:lang w:val="de-DE"/>
            </w:rPr>
          </w:pPr>
        </w:p>
      </w:tc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rPr>
              <w:b/>
              <w:sz w:val="18"/>
              <w:lang w:val="it-IT"/>
            </w:rPr>
          </w:pPr>
          <w:r w:rsidRPr="00134F81">
            <w:rPr>
              <w:b/>
              <w:sz w:val="18"/>
              <w:lang w:val="it-IT"/>
            </w:rPr>
            <w:t>ACP - Agenzia per i procedimenti e la vigilanza in materia di contratti pubblici di lavori, servizi e forniture</w:t>
          </w:r>
        </w:p>
        <w:p w:rsidR="00772824" w:rsidRPr="00134F81" w:rsidRDefault="00772824">
          <w:pPr>
            <w:spacing w:before="70" w:line="200" w:lineRule="exact"/>
            <w:rPr>
              <w:sz w:val="18"/>
              <w:szCs w:val="18"/>
              <w:lang w:val="it-IT"/>
            </w:rPr>
          </w:pPr>
          <w:r w:rsidRPr="00134F81">
            <w:rPr>
              <w:sz w:val="18"/>
              <w:lang w:val="it-IT"/>
            </w:rPr>
            <w:br/>
            <w:t>SUA SF - Stazione Unica Appaltante Servizi e Forniture</w:t>
          </w:r>
        </w:p>
      </w:tc>
    </w:tr>
  </w:tbl>
  <w:p w:rsidR="00772824" w:rsidRPr="00DE6A7A" w:rsidRDefault="00772824">
    <w:pPr>
      <w:pStyle w:val="Intestazione"/>
      <w:tabs>
        <w:tab w:val="clear" w:pos="4536"/>
        <w:tab w:val="clear" w:pos="9072"/>
      </w:tabs>
      <w:spacing w:line="140" w:lineRule="exact"/>
      <w:rPr>
        <w:sz w:val="18"/>
        <w:szCs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5" w15:restartNumberingAfterBreak="0">
    <w:nsid w:val="11A50F9C"/>
    <w:multiLevelType w:val="hybridMultilevel"/>
    <w:tmpl w:val="71D204E8"/>
    <w:lvl w:ilvl="0" w:tplc="9F4009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3934"/>
    <w:multiLevelType w:val="hybridMultilevel"/>
    <w:tmpl w:val="E03CFF20"/>
    <w:lvl w:ilvl="0" w:tplc="9CD03E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94057"/>
    <w:multiLevelType w:val="hybridMultilevel"/>
    <w:tmpl w:val="87B21C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A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C0624"/>
    <w:multiLevelType w:val="hybridMultilevel"/>
    <w:tmpl w:val="6CC4373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1201BF6"/>
    <w:multiLevelType w:val="multilevel"/>
    <w:tmpl w:val="BCA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186652"/>
    <w:multiLevelType w:val="hybridMultilevel"/>
    <w:tmpl w:val="35AC99F6"/>
    <w:lvl w:ilvl="0" w:tplc="E5DE0FA8"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10E44A0A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6E5A"/>
    <w:multiLevelType w:val="hybridMultilevel"/>
    <w:tmpl w:val="3DC41900"/>
    <w:lvl w:ilvl="0" w:tplc="252C5040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0951DD8"/>
    <w:multiLevelType w:val="hybridMultilevel"/>
    <w:tmpl w:val="2D568774"/>
    <w:lvl w:ilvl="0" w:tplc="C6D6B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B7831"/>
    <w:multiLevelType w:val="hybridMultilevel"/>
    <w:tmpl w:val="8CE6DB9E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61285"/>
    <w:multiLevelType w:val="hybridMultilevel"/>
    <w:tmpl w:val="99F6DB02"/>
    <w:lvl w:ilvl="0" w:tplc="E8661628">
      <w:start w:val="1"/>
      <w:numFmt w:val="lowerLetter"/>
      <w:lvlText w:val="%1."/>
      <w:lvlJc w:val="left"/>
      <w:pPr>
        <w:tabs>
          <w:tab w:val="num" w:pos="2862"/>
        </w:tabs>
        <w:ind w:left="2862" w:hanging="360"/>
      </w:pPr>
      <w:rPr>
        <w:rFonts w:hint="default"/>
        <w:b/>
        <w:bCs/>
        <w:i w:val="0"/>
        <w:iCs w:val="0"/>
        <w:color w:val="FF0000"/>
      </w:rPr>
    </w:lvl>
    <w:lvl w:ilvl="1" w:tplc="5844C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639A0"/>
    <w:multiLevelType w:val="hybridMultilevel"/>
    <w:tmpl w:val="D500E15A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A5BEF"/>
    <w:multiLevelType w:val="hybridMultilevel"/>
    <w:tmpl w:val="B4CCA52C"/>
    <w:lvl w:ilvl="0" w:tplc="E1CCD27E">
      <w:start w:val="15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7C64539F"/>
    <w:multiLevelType w:val="hybridMultilevel"/>
    <w:tmpl w:val="E67A8FAE"/>
    <w:lvl w:ilvl="0" w:tplc="AB2E8A18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7E280ADA"/>
    <w:multiLevelType w:val="hybridMultilevel"/>
    <w:tmpl w:val="3BCC57B6"/>
    <w:lvl w:ilvl="0" w:tplc="0CE87EFC">
      <w:start w:val="16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6"/>
  </w:num>
  <w:num w:numId="8">
    <w:abstractNumId w:val="14"/>
  </w:num>
  <w:num w:numId="9">
    <w:abstractNumId w:val="13"/>
  </w:num>
  <w:num w:numId="10">
    <w:abstractNumId w:val="15"/>
  </w:num>
  <w:num w:numId="11">
    <w:abstractNumId w:val="18"/>
  </w:num>
  <w:num w:numId="12">
    <w:abstractNumId w:val="10"/>
  </w:num>
  <w:num w:numId="13">
    <w:abstractNumId w:val="12"/>
  </w:num>
  <w:num w:numId="14">
    <w:abstractNumId w:val="8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  <w:num w:numId="19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1505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DC"/>
    <w:rsid w:val="00010C16"/>
    <w:rsid w:val="00024245"/>
    <w:rsid w:val="00024839"/>
    <w:rsid w:val="00025E95"/>
    <w:rsid w:val="000334B6"/>
    <w:rsid w:val="000356D5"/>
    <w:rsid w:val="00047AA6"/>
    <w:rsid w:val="00050966"/>
    <w:rsid w:val="00060476"/>
    <w:rsid w:val="00092646"/>
    <w:rsid w:val="000A07E1"/>
    <w:rsid w:val="000A4AC4"/>
    <w:rsid w:val="000A6FBB"/>
    <w:rsid w:val="000B0214"/>
    <w:rsid w:val="000B1ADB"/>
    <w:rsid w:val="000C5D05"/>
    <w:rsid w:val="000C628F"/>
    <w:rsid w:val="000D0B16"/>
    <w:rsid w:val="000E1880"/>
    <w:rsid w:val="000E1C28"/>
    <w:rsid w:val="000F42F8"/>
    <w:rsid w:val="00107A2A"/>
    <w:rsid w:val="001117A9"/>
    <w:rsid w:val="001123AF"/>
    <w:rsid w:val="00124BDE"/>
    <w:rsid w:val="00131B8E"/>
    <w:rsid w:val="00134F81"/>
    <w:rsid w:val="001359A1"/>
    <w:rsid w:val="001366B1"/>
    <w:rsid w:val="0014587B"/>
    <w:rsid w:val="0015195E"/>
    <w:rsid w:val="001574A8"/>
    <w:rsid w:val="00157A6C"/>
    <w:rsid w:val="00160D73"/>
    <w:rsid w:val="00162156"/>
    <w:rsid w:val="0016669A"/>
    <w:rsid w:val="00167A7B"/>
    <w:rsid w:val="00175089"/>
    <w:rsid w:val="00175CDD"/>
    <w:rsid w:val="00180582"/>
    <w:rsid w:val="001813B8"/>
    <w:rsid w:val="001859D6"/>
    <w:rsid w:val="001A17CD"/>
    <w:rsid w:val="001A3A6A"/>
    <w:rsid w:val="001B2761"/>
    <w:rsid w:val="001B319E"/>
    <w:rsid w:val="001C4C5D"/>
    <w:rsid w:val="001E06B3"/>
    <w:rsid w:val="001E08BB"/>
    <w:rsid w:val="001E6B9E"/>
    <w:rsid w:val="001F024A"/>
    <w:rsid w:val="002050C7"/>
    <w:rsid w:val="00213480"/>
    <w:rsid w:val="002158F5"/>
    <w:rsid w:val="002160ED"/>
    <w:rsid w:val="0023088E"/>
    <w:rsid w:val="002434D7"/>
    <w:rsid w:val="002472A5"/>
    <w:rsid w:val="00247BDD"/>
    <w:rsid w:val="00251CB4"/>
    <w:rsid w:val="0025426F"/>
    <w:rsid w:val="00261DC8"/>
    <w:rsid w:val="00273A1D"/>
    <w:rsid w:val="002A126B"/>
    <w:rsid w:val="002A2559"/>
    <w:rsid w:val="002B047A"/>
    <w:rsid w:val="002C212D"/>
    <w:rsid w:val="002D6BD8"/>
    <w:rsid w:val="002D70EB"/>
    <w:rsid w:val="002D7C4C"/>
    <w:rsid w:val="002E2CFC"/>
    <w:rsid w:val="002E608E"/>
    <w:rsid w:val="00310C05"/>
    <w:rsid w:val="00310EDF"/>
    <w:rsid w:val="00311D53"/>
    <w:rsid w:val="003133DA"/>
    <w:rsid w:val="003140F5"/>
    <w:rsid w:val="00315095"/>
    <w:rsid w:val="0032048C"/>
    <w:rsid w:val="0033192D"/>
    <w:rsid w:val="00341EFB"/>
    <w:rsid w:val="003668FE"/>
    <w:rsid w:val="00366BCB"/>
    <w:rsid w:val="0037223B"/>
    <w:rsid w:val="00373990"/>
    <w:rsid w:val="00377057"/>
    <w:rsid w:val="00380296"/>
    <w:rsid w:val="003846C2"/>
    <w:rsid w:val="00385669"/>
    <w:rsid w:val="003858ED"/>
    <w:rsid w:val="00390655"/>
    <w:rsid w:val="003B0188"/>
    <w:rsid w:val="003B0919"/>
    <w:rsid w:val="003B0F04"/>
    <w:rsid w:val="003B6DBD"/>
    <w:rsid w:val="003B6E53"/>
    <w:rsid w:val="003C1897"/>
    <w:rsid w:val="003E12B4"/>
    <w:rsid w:val="003E306C"/>
    <w:rsid w:val="003F1C1A"/>
    <w:rsid w:val="003F1F01"/>
    <w:rsid w:val="003F4E4B"/>
    <w:rsid w:val="00412203"/>
    <w:rsid w:val="00414DC0"/>
    <w:rsid w:val="00415D67"/>
    <w:rsid w:val="004215BF"/>
    <w:rsid w:val="00423C21"/>
    <w:rsid w:val="004302BB"/>
    <w:rsid w:val="00431AA1"/>
    <w:rsid w:val="00431B2E"/>
    <w:rsid w:val="00445CC5"/>
    <w:rsid w:val="0045638C"/>
    <w:rsid w:val="004622BC"/>
    <w:rsid w:val="00465538"/>
    <w:rsid w:val="00474585"/>
    <w:rsid w:val="004774E0"/>
    <w:rsid w:val="00483292"/>
    <w:rsid w:val="0049047E"/>
    <w:rsid w:val="0049196E"/>
    <w:rsid w:val="004B2F9D"/>
    <w:rsid w:val="004B6AE8"/>
    <w:rsid w:val="004B7D2E"/>
    <w:rsid w:val="004C3817"/>
    <w:rsid w:val="004C717B"/>
    <w:rsid w:val="004D083E"/>
    <w:rsid w:val="004D26E3"/>
    <w:rsid w:val="004D7679"/>
    <w:rsid w:val="004F0630"/>
    <w:rsid w:val="004F3CE7"/>
    <w:rsid w:val="004F4644"/>
    <w:rsid w:val="00503223"/>
    <w:rsid w:val="005045AD"/>
    <w:rsid w:val="00506CDE"/>
    <w:rsid w:val="005071ED"/>
    <w:rsid w:val="0052748F"/>
    <w:rsid w:val="005427C5"/>
    <w:rsid w:val="0054345C"/>
    <w:rsid w:val="00546874"/>
    <w:rsid w:val="00547EB1"/>
    <w:rsid w:val="00551D67"/>
    <w:rsid w:val="00557D04"/>
    <w:rsid w:val="00561403"/>
    <w:rsid w:val="0057470E"/>
    <w:rsid w:val="005747C2"/>
    <w:rsid w:val="00575314"/>
    <w:rsid w:val="005774DA"/>
    <w:rsid w:val="005846F3"/>
    <w:rsid w:val="00585401"/>
    <w:rsid w:val="0058560A"/>
    <w:rsid w:val="005856DB"/>
    <w:rsid w:val="00594F7D"/>
    <w:rsid w:val="0059757B"/>
    <w:rsid w:val="005B1523"/>
    <w:rsid w:val="005B158A"/>
    <w:rsid w:val="005D2899"/>
    <w:rsid w:val="005E25B9"/>
    <w:rsid w:val="005F3B4F"/>
    <w:rsid w:val="005F69B2"/>
    <w:rsid w:val="00603336"/>
    <w:rsid w:val="00603C7D"/>
    <w:rsid w:val="00610CB8"/>
    <w:rsid w:val="006170A8"/>
    <w:rsid w:val="006211AB"/>
    <w:rsid w:val="006258FB"/>
    <w:rsid w:val="00636B08"/>
    <w:rsid w:val="00641D3A"/>
    <w:rsid w:val="00647341"/>
    <w:rsid w:val="006537C3"/>
    <w:rsid w:val="00661182"/>
    <w:rsid w:val="00661709"/>
    <w:rsid w:val="00671B3D"/>
    <w:rsid w:val="006721FB"/>
    <w:rsid w:val="00676328"/>
    <w:rsid w:val="00686F45"/>
    <w:rsid w:val="0069210F"/>
    <w:rsid w:val="006B528E"/>
    <w:rsid w:val="006B6169"/>
    <w:rsid w:val="006C24FC"/>
    <w:rsid w:val="006C2E59"/>
    <w:rsid w:val="006C3A27"/>
    <w:rsid w:val="006D2DAB"/>
    <w:rsid w:val="006D3403"/>
    <w:rsid w:val="006E163D"/>
    <w:rsid w:val="006E20B6"/>
    <w:rsid w:val="006E3A35"/>
    <w:rsid w:val="006E5531"/>
    <w:rsid w:val="006F0FC3"/>
    <w:rsid w:val="007032A6"/>
    <w:rsid w:val="00716BF7"/>
    <w:rsid w:val="00726301"/>
    <w:rsid w:val="007421BD"/>
    <w:rsid w:val="00750052"/>
    <w:rsid w:val="00754E52"/>
    <w:rsid w:val="00762EDF"/>
    <w:rsid w:val="0076330B"/>
    <w:rsid w:val="007650C9"/>
    <w:rsid w:val="0077169E"/>
    <w:rsid w:val="00772824"/>
    <w:rsid w:val="00794FF4"/>
    <w:rsid w:val="00797979"/>
    <w:rsid w:val="007A12C1"/>
    <w:rsid w:val="007B01E0"/>
    <w:rsid w:val="007D29E3"/>
    <w:rsid w:val="007D7BA5"/>
    <w:rsid w:val="007E0605"/>
    <w:rsid w:val="007F1673"/>
    <w:rsid w:val="007F16F5"/>
    <w:rsid w:val="008229C3"/>
    <w:rsid w:val="00822C37"/>
    <w:rsid w:val="00823D06"/>
    <w:rsid w:val="008257CD"/>
    <w:rsid w:val="00833B21"/>
    <w:rsid w:val="008343DC"/>
    <w:rsid w:val="0083621F"/>
    <w:rsid w:val="00846388"/>
    <w:rsid w:val="008533FA"/>
    <w:rsid w:val="008548D0"/>
    <w:rsid w:val="00855028"/>
    <w:rsid w:val="0085576A"/>
    <w:rsid w:val="00856E89"/>
    <w:rsid w:val="00870069"/>
    <w:rsid w:val="00876098"/>
    <w:rsid w:val="00877626"/>
    <w:rsid w:val="008844FB"/>
    <w:rsid w:val="00893C5D"/>
    <w:rsid w:val="008941F1"/>
    <w:rsid w:val="00897307"/>
    <w:rsid w:val="008A3C80"/>
    <w:rsid w:val="008B2732"/>
    <w:rsid w:val="008B6C78"/>
    <w:rsid w:val="008D0123"/>
    <w:rsid w:val="008D1DDC"/>
    <w:rsid w:val="008D578D"/>
    <w:rsid w:val="008D70FD"/>
    <w:rsid w:val="008E2568"/>
    <w:rsid w:val="008E6C22"/>
    <w:rsid w:val="008F456D"/>
    <w:rsid w:val="008F6C4A"/>
    <w:rsid w:val="0092138D"/>
    <w:rsid w:val="00924FA2"/>
    <w:rsid w:val="009346BD"/>
    <w:rsid w:val="009360E4"/>
    <w:rsid w:val="009361C4"/>
    <w:rsid w:val="00940AC2"/>
    <w:rsid w:val="0094505E"/>
    <w:rsid w:val="009642B9"/>
    <w:rsid w:val="00970959"/>
    <w:rsid w:val="00977E3C"/>
    <w:rsid w:val="009874E3"/>
    <w:rsid w:val="00987B13"/>
    <w:rsid w:val="009919BD"/>
    <w:rsid w:val="00996D49"/>
    <w:rsid w:val="009A249E"/>
    <w:rsid w:val="009A28E5"/>
    <w:rsid w:val="009A66B6"/>
    <w:rsid w:val="009B1385"/>
    <w:rsid w:val="009D03C9"/>
    <w:rsid w:val="009D0947"/>
    <w:rsid w:val="009D7F7E"/>
    <w:rsid w:val="009E508F"/>
    <w:rsid w:val="009E69F1"/>
    <w:rsid w:val="009E7C6D"/>
    <w:rsid w:val="009F0BC8"/>
    <w:rsid w:val="00A101EA"/>
    <w:rsid w:val="00A20ED2"/>
    <w:rsid w:val="00A2331B"/>
    <w:rsid w:val="00A44688"/>
    <w:rsid w:val="00A5110A"/>
    <w:rsid w:val="00A615AF"/>
    <w:rsid w:val="00A62FAE"/>
    <w:rsid w:val="00A7382F"/>
    <w:rsid w:val="00A747D3"/>
    <w:rsid w:val="00A75B8E"/>
    <w:rsid w:val="00A768E4"/>
    <w:rsid w:val="00A81EDA"/>
    <w:rsid w:val="00A85754"/>
    <w:rsid w:val="00AA0F30"/>
    <w:rsid w:val="00AB1095"/>
    <w:rsid w:val="00AB1B8E"/>
    <w:rsid w:val="00AC675E"/>
    <w:rsid w:val="00AC6B55"/>
    <w:rsid w:val="00AF128D"/>
    <w:rsid w:val="00B04B3F"/>
    <w:rsid w:val="00B1374D"/>
    <w:rsid w:val="00B17D7E"/>
    <w:rsid w:val="00B235E1"/>
    <w:rsid w:val="00B248AA"/>
    <w:rsid w:val="00B31E20"/>
    <w:rsid w:val="00B31F08"/>
    <w:rsid w:val="00B34DB5"/>
    <w:rsid w:val="00B37C99"/>
    <w:rsid w:val="00B42D59"/>
    <w:rsid w:val="00B43FF1"/>
    <w:rsid w:val="00B45929"/>
    <w:rsid w:val="00B560A6"/>
    <w:rsid w:val="00B57D74"/>
    <w:rsid w:val="00B73B9C"/>
    <w:rsid w:val="00B75E03"/>
    <w:rsid w:val="00B75E43"/>
    <w:rsid w:val="00B84B97"/>
    <w:rsid w:val="00B85125"/>
    <w:rsid w:val="00B8522D"/>
    <w:rsid w:val="00B91579"/>
    <w:rsid w:val="00BA2F5A"/>
    <w:rsid w:val="00BA6C37"/>
    <w:rsid w:val="00BA761B"/>
    <w:rsid w:val="00BB2B21"/>
    <w:rsid w:val="00BB6312"/>
    <w:rsid w:val="00BC0B4B"/>
    <w:rsid w:val="00BC328D"/>
    <w:rsid w:val="00BC4DB7"/>
    <w:rsid w:val="00BD3B37"/>
    <w:rsid w:val="00BD5084"/>
    <w:rsid w:val="00BD7F6D"/>
    <w:rsid w:val="00BE0396"/>
    <w:rsid w:val="00BE0FE1"/>
    <w:rsid w:val="00BE58E9"/>
    <w:rsid w:val="00BF26CC"/>
    <w:rsid w:val="00BF31DD"/>
    <w:rsid w:val="00BF60A0"/>
    <w:rsid w:val="00C03AEF"/>
    <w:rsid w:val="00C11F5B"/>
    <w:rsid w:val="00C14527"/>
    <w:rsid w:val="00C1767E"/>
    <w:rsid w:val="00C24FC3"/>
    <w:rsid w:val="00C4157A"/>
    <w:rsid w:val="00C4261F"/>
    <w:rsid w:val="00C42C8E"/>
    <w:rsid w:val="00C459EC"/>
    <w:rsid w:val="00C5276D"/>
    <w:rsid w:val="00C531FB"/>
    <w:rsid w:val="00C53F65"/>
    <w:rsid w:val="00C55F98"/>
    <w:rsid w:val="00C56E1E"/>
    <w:rsid w:val="00C6359C"/>
    <w:rsid w:val="00C65E0C"/>
    <w:rsid w:val="00C71DAA"/>
    <w:rsid w:val="00C75EA3"/>
    <w:rsid w:val="00C77AE8"/>
    <w:rsid w:val="00C81080"/>
    <w:rsid w:val="00C92AE4"/>
    <w:rsid w:val="00C97E56"/>
    <w:rsid w:val="00CA15EB"/>
    <w:rsid w:val="00CA3347"/>
    <w:rsid w:val="00CA53E0"/>
    <w:rsid w:val="00CB394F"/>
    <w:rsid w:val="00CB5E10"/>
    <w:rsid w:val="00CD099A"/>
    <w:rsid w:val="00CE1923"/>
    <w:rsid w:val="00CE19C6"/>
    <w:rsid w:val="00CE4758"/>
    <w:rsid w:val="00CF352E"/>
    <w:rsid w:val="00CF781A"/>
    <w:rsid w:val="00D020B1"/>
    <w:rsid w:val="00D05D0D"/>
    <w:rsid w:val="00D076AE"/>
    <w:rsid w:val="00D15C97"/>
    <w:rsid w:val="00D20E20"/>
    <w:rsid w:val="00D21A98"/>
    <w:rsid w:val="00D309AE"/>
    <w:rsid w:val="00D310BC"/>
    <w:rsid w:val="00D31D5A"/>
    <w:rsid w:val="00D34EF3"/>
    <w:rsid w:val="00D356AB"/>
    <w:rsid w:val="00D3592E"/>
    <w:rsid w:val="00D368CF"/>
    <w:rsid w:val="00D4133B"/>
    <w:rsid w:val="00D413A6"/>
    <w:rsid w:val="00D47103"/>
    <w:rsid w:val="00D50CF2"/>
    <w:rsid w:val="00D52021"/>
    <w:rsid w:val="00D52A83"/>
    <w:rsid w:val="00D60532"/>
    <w:rsid w:val="00D76152"/>
    <w:rsid w:val="00D76BC5"/>
    <w:rsid w:val="00D76D1A"/>
    <w:rsid w:val="00D9710A"/>
    <w:rsid w:val="00D97E11"/>
    <w:rsid w:val="00DA4E21"/>
    <w:rsid w:val="00DA61B2"/>
    <w:rsid w:val="00DB3FFF"/>
    <w:rsid w:val="00DC453A"/>
    <w:rsid w:val="00DC71F1"/>
    <w:rsid w:val="00DC767C"/>
    <w:rsid w:val="00DD0512"/>
    <w:rsid w:val="00DD6B0E"/>
    <w:rsid w:val="00DE0645"/>
    <w:rsid w:val="00DE6A7A"/>
    <w:rsid w:val="00DF05A2"/>
    <w:rsid w:val="00DF427C"/>
    <w:rsid w:val="00E0239E"/>
    <w:rsid w:val="00E0764D"/>
    <w:rsid w:val="00E17F24"/>
    <w:rsid w:val="00E26000"/>
    <w:rsid w:val="00E30C1C"/>
    <w:rsid w:val="00E337F0"/>
    <w:rsid w:val="00E360B5"/>
    <w:rsid w:val="00E371B4"/>
    <w:rsid w:val="00E4049C"/>
    <w:rsid w:val="00E61863"/>
    <w:rsid w:val="00E62E31"/>
    <w:rsid w:val="00E71F70"/>
    <w:rsid w:val="00E8157E"/>
    <w:rsid w:val="00E84CF8"/>
    <w:rsid w:val="00EA30EF"/>
    <w:rsid w:val="00EA7ED5"/>
    <w:rsid w:val="00EB502A"/>
    <w:rsid w:val="00EC1117"/>
    <w:rsid w:val="00EC4062"/>
    <w:rsid w:val="00EC7468"/>
    <w:rsid w:val="00ED3790"/>
    <w:rsid w:val="00EE1586"/>
    <w:rsid w:val="00EE5652"/>
    <w:rsid w:val="00EF55A1"/>
    <w:rsid w:val="00EF6077"/>
    <w:rsid w:val="00F10C67"/>
    <w:rsid w:val="00F12848"/>
    <w:rsid w:val="00F12A8C"/>
    <w:rsid w:val="00F141CD"/>
    <w:rsid w:val="00F217D8"/>
    <w:rsid w:val="00F3658A"/>
    <w:rsid w:val="00F36858"/>
    <w:rsid w:val="00F41093"/>
    <w:rsid w:val="00F50C9E"/>
    <w:rsid w:val="00F51E1B"/>
    <w:rsid w:val="00F609C7"/>
    <w:rsid w:val="00F62640"/>
    <w:rsid w:val="00F6329A"/>
    <w:rsid w:val="00F66B83"/>
    <w:rsid w:val="00F6704F"/>
    <w:rsid w:val="00F710E6"/>
    <w:rsid w:val="00F71220"/>
    <w:rsid w:val="00F72B54"/>
    <w:rsid w:val="00F72ED0"/>
    <w:rsid w:val="00F76675"/>
    <w:rsid w:val="00F77943"/>
    <w:rsid w:val="00F84F82"/>
    <w:rsid w:val="00FA0D46"/>
    <w:rsid w:val="00FA7757"/>
    <w:rsid w:val="00FB219C"/>
    <w:rsid w:val="00FB6A12"/>
    <w:rsid w:val="00FC0CBC"/>
    <w:rsid w:val="00FD24A5"/>
    <w:rsid w:val="00FE22FD"/>
    <w:rsid w:val="00FE45F4"/>
    <w:rsid w:val="00FE4BCE"/>
    <w:rsid w:val="00FE72DE"/>
    <w:rsid w:val="00FF0621"/>
    <w:rsid w:val="00FF1A80"/>
    <w:rsid w:val="00FF245C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1505"/>
    <o:shapelayout v:ext="edit">
      <o:idmap v:ext="edit" data="1"/>
    </o:shapelayout>
  </w:shapeDefaults>
  <w:decimalSymbol w:val=","/>
  <w:listSeparator w:val=";"/>
  <w14:docId w14:val="1D38F3DD"/>
  <w15:chartTrackingRefBased/>
  <w15:docId w15:val="{75C518D5-0319-43AC-BBF8-BB64ECE9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E61863"/>
    <w:pPr>
      <w:suppressAutoHyphens/>
    </w:pPr>
    <w:rPr>
      <w:rFonts w:ascii="Arial" w:hAnsi="Arial" w:cs="Arial"/>
      <w:lang w:val="en-US" w:eastAsia="ar-SA"/>
    </w:rPr>
  </w:style>
  <w:style w:type="paragraph" w:styleId="Titolo1">
    <w:name w:val="heading 1"/>
    <w:basedOn w:val="Normale"/>
    <w:next w:val="Normale"/>
    <w:link w:val="Titolo1Carattere"/>
    <w:qFormat/>
    <w:rsid w:val="00E61863"/>
    <w:pPr>
      <w:keepNext/>
      <w:numPr>
        <w:numId w:val="1"/>
      </w:numPr>
      <w:spacing w:line="240" w:lineRule="exact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E61863"/>
    <w:pPr>
      <w:keepNext/>
      <w:numPr>
        <w:ilvl w:val="1"/>
        <w:numId w:val="1"/>
      </w:numPr>
      <w:spacing w:line="240" w:lineRule="exact"/>
      <w:jc w:val="right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31B8E"/>
    <w:rPr>
      <w:rFonts w:ascii="Cambria" w:hAnsi="Cambria" w:cs="Cambria"/>
      <w:b/>
      <w:bCs/>
      <w:kern w:val="32"/>
      <w:sz w:val="32"/>
      <w:szCs w:val="32"/>
      <w:lang w:val="en-US" w:eastAsia="ar-SA" w:bidi="ar-SA"/>
    </w:rPr>
  </w:style>
  <w:style w:type="character" w:customStyle="1" w:styleId="Titolo2Carattere">
    <w:name w:val="Titolo 2 Carattere"/>
    <w:link w:val="Titolo2"/>
    <w:semiHidden/>
    <w:rsid w:val="00131B8E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WW8Num6z0">
    <w:name w:val="WW8Num6z0"/>
    <w:rsid w:val="00E61863"/>
    <w:rPr>
      <w:rFonts w:ascii="Symbol" w:hAnsi="Symbol"/>
    </w:rPr>
  </w:style>
  <w:style w:type="character" w:customStyle="1" w:styleId="WW8Num6z1">
    <w:name w:val="WW8Num6z1"/>
    <w:rsid w:val="00E61863"/>
    <w:rPr>
      <w:rFonts w:ascii="Courier New" w:hAnsi="Courier New"/>
    </w:rPr>
  </w:style>
  <w:style w:type="character" w:customStyle="1" w:styleId="WW8Num6z5">
    <w:name w:val="WW8Num6z5"/>
    <w:rsid w:val="00E61863"/>
    <w:rPr>
      <w:rFonts w:ascii="Wingdings" w:hAnsi="Wingdings"/>
    </w:rPr>
  </w:style>
  <w:style w:type="character" w:customStyle="1" w:styleId="WW8Num9z0">
    <w:name w:val="WW8Num9z0"/>
    <w:rsid w:val="00E61863"/>
    <w:rPr>
      <w:rFonts w:ascii="Arial" w:hAnsi="Arial"/>
      <w:b/>
    </w:rPr>
  </w:style>
  <w:style w:type="character" w:customStyle="1" w:styleId="WW8Num9z1">
    <w:name w:val="WW8Num9z1"/>
    <w:rsid w:val="00E61863"/>
  </w:style>
  <w:style w:type="character" w:customStyle="1" w:styleId="WW8Num10z0">
    <w:name w:val="WW8Num10z0"/>
    <w:rsid w:val="00E61863"/>
    <w:rPr>
      <w:rFonts w:ascii="Arial" w:hAnsi="Arial"/>
    </w:rPr>
  </w:style>
  <w:style w:type="character" w:customStyle="1" w:styleId="WW8Num10z1">
    <w:name w:val="WW8Num10z1"/>
    <w:rsid w:val="00E61863"/>
    <w:rPr>
      <w:rFonts w:ascii="Courier New" w:hAnsi="Courier New"/>
    </w:rPr>
  </w:style>
  <w:style w:type="character" w:customStyle="1" w:styleId="WW8Num10z2">
    <w:name w:val="WW8Num10z2"/>
    <w:rsid w:val="00E61863"/>
    <w:rPr>
      <w:rFonts w:ascii="Wingdings" w:hAnsi="Wingdings"/>
    </w:rPr>
  </w:style>
  <w:style w:type="character" w:customStyle="1" w:styleId="WW8Num10z3">
    <w:name w:val="WW8Num10z3"/>
    <w:rsid w:val="00E61863"/>
    <w:rPr>
      <w:rFonts w:ascii="Symbol" w:hAnsi="Symbol"/>
    </w:rPr>
  </w:style>
  <w:style w:type="character" w:customStyle="1" w:styleId="WW8Num11z0">
    <w:name w:val="WW8Num11z0"/>
    <w:rsid w:val="00E61863"/>
    <w:rPr>
      <w:rFonts w:ascii="Arial" w:hAnsi="Arial"/>
    </w:rPr>
  </w:style>
  <w:style w:type="character" w:customStyle="1" w:styleId="WW8Num11z1">
    <w:name w:val="WW8Num11z1"/>
    <w:rsid w:val="00E61863"/>
    <w:rPr>
      <w:rFonts w:ascii="Courier New" w:hAnsi="Courier New"/>
    </w:rPr>
  </w:style>
  <w:style w:type="character" w:customStyle="1" w:styleId="WW8Num11z2">
    <w:name w:val="WW8Num11z2"/>
    <w:rsid w:val="00E61863"/>
    <w:rPr>
      <w:rFonts w:ascii="Wingdings" w:hAnsi="Wingdings"/>
    </w:rPr>
  </w:style>
  <w:style w:type="character" w:customStyle="1" w:styleId="WW8Num11z3">
    <w:name w:val="WW8Num11z3"/>
    <w:rsid w:val="00E61863"/>
    <w:rPr>
      <w:rFonts w:ascii="Symbol" w:hAnsi="Symbol"/>
    </w:rPr>
  </w:style>
  <w:style w:type="character" w:customStyle="1" w:styleId="WW8Num12z0">
    <w:name w:val="WW8Num12z0"/>
    <w:rsid w:val="00E61863"/>
    <w:rPr>
      <w:rFonts w:ascii="Arial" w:hAnsi="Arial"/>
      <w:sz w:val="18"/>
    </w:rPr>
  </w:style>
  <w:style w:type="character" w:customStyle="1" w:styleId="WW8Num13z1">
    <w:name w:val="WW8Num13z1"/>
    <w:rsid w:val="00E61863"/>
    <w:rPr>
      <w:rFonts w:ascii="Symbol" w:hAnsi="Symbol"/>
    </w:rPr>
  </w:style>
  <w:style w:type="character" w:customStyle="1" w:styleId="WW8Num13z2">
    <w:name w:val="WW8Num13z2"/>
    <w:rsid w:val="00E61863"/>
    <w:rPr>
      <w:rFonts w:ascii="Wingdings" w:hAnsi="Wingdings"/>
    </w:rPr>
  </w:style>
  <w:style w:type="character" w:customStyle="1" w:styleId="WW8Num13z4">
    <w:name w:val="WW8Num13z4"/>
    <w:rsid w:val="00E61863"/>
    <w:rPr>
      <w:rFonts w:ascii="Courier New" w:hAnsi="Courier New"/>
    </w:rPr>
  </w:style>
  <w:style w:type="character" w:customStyle="1" w:styleId="WW8Num14z1">
    <w:name w:val="WW8Num14z1"/>
    <w:rsid w:val="00E61863"/>
    <w:rPr>
      <w:rFonts w:ascii="Courier New" w:hAnsi="Courier New"/>
    </w:rPr>
  </w:style>
  <w:style w:type="character" w:customStyle="1" w:styleId="WW8Num14z2">
    <w:name w:val="WW8Num14z2"/>
    <w:rsid w:val="00E61863"/>
    <w:rPr>
      <w:rFonts w:ascii="Wingdings" w:hAnsi="Wingdings"/>
    </w:rPr>
  </w:style>
  <w:style w:type="character" w:customStyle="1" w:styleId="WW8Num14z3">
    <w:name w:val="WW8Num14z3"/>
    <w:rsid w:val="00E61863"/>
    <w:rPr>
      <w:rFonts w:ascii="Symbol" w:hAnsi="Symbol"/>
    </w:rPr>
  </w:style>
  <w:style w:type="character" w:customStyle="1" w:styleId="WW8Num15z0">
    <w:name w:val="WW8Num15z0"/>
    <w:rsid w:val="00E61863"/>
    <w:rPr>
      <w:rFonts w:ascii="Arial" w:hAnsi="Arial"/>
    </w:rPr>
  </w:style>
  <w:style w:type="character" w:customStyle="1" w:styleId="WW8Num15z1">
    <w:name w:val="WW8Num15z1"/>
    <w:rsid w:val="00E61863"/>
    <w:rPr>
      <w:rFonts w:ascii="Courier New" w:hAnsi="Courier New"/>
    </w:rPr>
  </w:style>
  <w:style w:type="character" w:customStyle="1" w:styleId="WW8Num15z2">
    <w:name w:val="WW8Num15z2"/>
    <w:rsid w:val="00E61863"/>
    <w:rPr>
      <w:rFonts w:ascii="Wingdings" w:hAnsi="Wingdings"/>
    </w:rPr>
  </w:style>
  <w:style w:type="character" w:customStyle="1" w:styleId="WW8Num15z3">
    <w:name w:val="WW8Num15z3"/>
    <w:rsid w:val="00E61863"/>
    <w:rPr>
      <w:rFonts w:ascii="Symbol" w:hAnsi="Symbol"/>
    </w:rPr>
  </w:style>
  <w:style w:type="character" w:customStyle="1" w:styleId="WW8Num16z0">
    <w:name w:val="WW8Num16z0"/>
    <w:rsid w:val="00E61863"/>
    <w:rPr>
      <w:rFonts w:ascii="Symbol" w:hAnsi="Symbol"/>
    </w:rPr>
  </w:style>
  <w:style w:type="character" w:customStyle="1" w:styleId="WW8Num16z1">
    <w:name w:val="WW8Num16z1"/>
    <w:rsid w:val="00E61863"/>
    <w:rPr>
      <w:rFonts w:ascii="Courier New" w:hAnsi="Courier New"/>
    </w:rPr>
  </w:style>
  <w:style w:type="character" w:customStyle="1" w:styleId="WW8Num16z2">
    <w:name w:val="WW8Num16z2"/>
    <w:rsid w:val="00E61863"/>
    <w:rPr>
      <w:rFonts w:ascii="Wingdings" w:hAnsi="Wingdings"/>
    </w:rPr>
  </w:style>
  <w:style w:type="character" w:customStyle="1" w:styleId="WW8Num17z0">
    <w:name w:val="WW8Num17z0"/>
    <w:rsid w:val="00E61863"/>
    <w:rPr>
      <w:rFonts w:ascii="Symbol" w:hAnsi="Symbol"/>
    </w:rPr>
  </w:style>
  <w:style w:type="character" w:customStyle="1" w:styleId="WW8Num17z1">
    <w:name w:val="WW8Num17z1"/>
    <w:rsid w:val="00E61863"/>
    <w:rPr>
      <w:rFonts w:ascii="Courier New" w:hAnsi="Courier New"/>
    </w:rPr>
  </w:style>
  <w:style w:type="character" w:customStyle="1" w:styleId="WW8Num17z2">
    <w:name w:val="WW8Num17z2"/>
    <w:rsid w:val="00E61863"/>
    <w:rPr>
      <w:rFonts w:ascii="Wingdings" w:hAnsi="Wingdings"/>
    </w:rPr>
  </w:style>
  <w:style w:type="character" w:customStyle="1" w:styleId="WW8Num18z0">
    <w:name w:val="WW8Num18z0"/>
    <w:rsid w:val="00E61863"/>
  </w:style>
  <w:style w:type="character" w:customStyle="1" w:styleId="WW8Num20z0">
    <w:name w:val="WW8Num20z0"/>
    <w:rsid w:val="00E61863"/>
    <w:rPr>
      <w:rFonts w:ascii="Times New Roman" w:hAnsi="Times New Roman"/>
    </w:rPr>
  </w:style>
  <w:style w:type="character" w:customStyle="1" w:styleId="WW8Num21z0">
    <w:name w:val="WW8Num21z0"/>
    <w:rsid w:val="00E61863"/>
  </w:style>
  <w:style w:type="character" w:customStyle="1" w:styleId="WW8Num22z0">
    <w:name w:val="WW8Num22z0"/>
    <w:rsid w:val="00E61863"/>
    <w:rPr>
      <w:rFonts w:ascii="Symbol" w:hAnsi="Symbol"/>
    </w:rPr>
  </w:style>
  <w:style w:type="character" w:customStyle="1" w:styleId="WW8Num22z1">
    <w:name w:val="WW8Num22z1"/>
    <w:rsid w:val="00E61863"/>
    <w:rPr>
      <w:rFonts w:ascii="Courier New" w:hAnsi="Courier New"/>
    </w:rPr>
  </w:style>
  <w:style w:type="character" w:customStyle="1" w:styleId="WW8Num22z2">
    <w:name w:val="WW8Num22z2"/>
    <w:rsid w:val="00E61863"/>
    <w:rPr>
      <w:rFonts w:ascii="Wingdings" w:hAnsi="Wingdings"/>
    </w:rPr>
  </w:style>
  <w:style w:type="character" w:customStyle="1" w:styleId="WW8Num23z0">
    <w:name w:val="WW8Num23z0"/>
    <w:rsid w:val="00E61863"/>
    <w:rPr>
      <w:rFonts w:ascii="Symbol" w:hAnsi="Symbol"/>
    </w:rPr>
  </w:style>
  <w:style w:type="character" w:customStyle="1" w:styleId="WW8Num23z1">
    <w:name w:val="WW8Num23z1"/>
    <w:rsid w:val="00E61863"/>
    <w:rPr>
      <w:rFonts w:ascii="Courier New" w:hAnsi="Courier New"/>
    </w:rPr>
  </w:style>
  <w:style w:type="character" w:customStyle="1" w:styleId="WW8Num23z2">
    <w:name w:val="WW8Num23z2"/>
    <w:rsid w:val="00E61863"/>
    <w:rPr>
      <w:rFonts w:ascii="Wingdings" w:hAnsi="Wingdings"/>
    </w:rPr>
  </w:style>
  <w:style w:type="character" w:customStyle="1" w:styleId="WW8Num24z0">
    <w:name w:val="WW8Num24z0"/>
    <w:rsid w:val="00E61863"/>
    <w:rPr>
      <w:rFonts w:ascii="Times New Roman" w:hAnsi="Times New Roman"/>
    </w:rPr>
  </w:style>
  <w:style w:type="character" w:customStyle="1" w:styleId="WW8Num25z0">
    <w:name w:val="WW8Num25z0"/>
    <w:rsid w:val="00E61863"/>
    <w:rPr>
      <w:color w:val="000000"/>
      <w:sz w:val="16"/>
    </w:rPr>
  </w:style>
  <w:style w:type="character" w:customStyle="1" w:styleId="WW8Num26z0">
    <w:name w:val="WW8Num26z0"/>
    <w:rsid w:val="00E61863"/>
    <w:rPr>
      <w:rFonts w:ascii="Arial" w:hAnsi="Arial"/>
      <w:b/>
    </w:rPr>
  </w:style>
  <w:style w:type="character" w:customStyle="1" w:styleId="WW8Num26z1">
    <w:name w:val="WW8Num26z1"/>
    <w:rsid w:val="00E61863"/>
  </w:style>
  <w:style w:type="character" w:customStyle="1" w:styleId="WW8Num28z0">
    <w:name w:val="WW8Num28z0"/>
    <w:rsid w:val="00E61863"/>
  </w:style>
  <w:style w:type="character" w:customStyle="1" w:styleId="WW8Num28z1">
    <w:name w:val="WW8Num28z1"/>
    <w:rsid w:val="00E61863"/>
    <w:rPr>
      <w:rFonts w:ascii="Symbol" w:hAnsi="Symbol"/>
    </w:rPr>
  </w:style>
  <w:style w:type="character" w:customStyle="1" w:styleId="WW8Num28z3">
    <w:name w:val="WW8Num28z3"/>
    <w:rsid w:val="00E61863"/>
    <w:rPr>
      <w:rFonts w:ascii="Times New Roman" w:hAnsi="Times New Roman"/>
    </w:rPr>
  </w:style>
  <w:style w:type="character" w:customStyle="1" w:styleId="WW8Num29z0">
    <w:name w:val="WW8Num29z0"/>
    <w:rsid w:val="00E61863"/>
    <w:rPr>
      <w:rFonts w:ascii="Times New Roman" w:hAnsi="Times New Roman"/>
    </w:rPr>
  </w:style>
  <w:style w:type="character" w:customStyle="1" w:styleId="WW8Num30z0">
    <w:name w:val="WW8Num30z0"/>
    <w:rsid w:val="00E61863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rsid w:val="00E61863"/>
    <w:rPr>
      <w:rFonts w:ascii="Arial" w:hAnsi="Arial"/>
    </w:rPr>
  </w:style>
  <w:style w:type="character" w:customStyle="1" w:styleId="WW8Num31z1">
    <w:name w:val="WW8Num31z1"/>
    <w:rsid w:val="00E61863"/>
    <w:rPr>
      <w:rFonts w:ascii="Courier New" w:hAnsi="Courier New"/>
    </w:rPr>
  </w:style>
  <w:style w:type="character" w:customStyle="1" w:styleId="WW8Num31z2">
    <w:name w:val="WW8Num31z2"/>
    <w:rsid w:val="00E61863"/>
    <w:rPr>
      <w:rFonts w:ascii="Wingdings" w:hAnsi="Wingdings"/>
    </w:rPr>
  </w:style>
  <w:style w:type="character" w:customStyle="1" w:styleId="WW8Num31z3">
    <w:name w:val="WW8Num31z3"/>
    <w:rsid w:val="00E61863"/>
    <w:rPr>
      <w:rFonts w:ascii="Symbol" w:hAnsi="Symbol"/>
    </w:rPr>
  </w:style>
  <w:style w:type="character" w:customStyle="1" w:styleId="WW8Num33z0">
    <w:name w:val="WW8Num33z0"/>
    <w:rsid w:val="00E61863"/>
    <w:rPr>
      <w:rFonts w:ascii="Wingdings 2" w:hAnsi="Wingdings 2"/>
    </w:rPr>
  </w:style>
  <w:style w:type="character" w:customStyle="1" w:styleId="WW8Num33z1">
    <w:name w:val="WW8Num33z1"/>
    <w:rsid w:val="00E61863"/>
    <w:rPr>
      <w:rFonts w:ascii="Courier New" w:hAnsi="Courier New"/>
    </w:rPr>
  </w:style>
  <w:style w:type="character" w:customStyle="1" w:styleId="WW8Num33z2">
    <w:name w:val="WW8Num33z2"/>
    <w:rsid w:val="00E61863"/>
    <w:rPr>
      <w:rFonts w:ascii="Wingdings" w:hAnsi="Wingdings"/>
    </w:rPr>
  </w:style>
  <w:style w:type="character" w:customStyle="1" w:styleId="WW8Num33z3">
    <w:name w:val="WW8Num33z3"/>
    <w:rsid w:val="00E61863"/>
    <w:rPr>
      <w:rFonts w:ascii="Symbol" w:hAnsi="Symbol"/>
    </w:rPr>
  </w:style>
  <w:style w:type="character" w:customStyle="1" w:styleId="WW8Num34z0">
    <w:name w:val="WW8Num34z0"/>
    <w:rsid w:val="00E61863"/>
    <w:rPr>
      <w:rFonts w:ascii="Trebuchet MS" w:hAnsi="Trebuchet MS"/>
    </w:rPr>
  </w:style>
  <w:style w:type="character" w:customStyle="1" w:styleId="WW8Num36z0">
    <w:name w:val="WW8Num36z0"/>
    <w:rsid w:val="00E61863"/>
    <w:rPr>
      <w:rFonts w:ascii="Arial" w:hAnsi="Arial"/>
    </w:rPr>
  </w:style>
  <w:style w:type="character" w:customStyle="1" w:styleId="WW8Num36z1">
    <w:name w:val="WW8Num36z1"/>
    <w:rsid w:val="00E61863"/>
    <w:rPr>
      <w:rFonts w:ascii="Courier New" w:hAnsi="Courier New"/>
    </w:rPr>
  </w:style>
  <w:style w:type="character" w:customStyle="1" w:styleId="WW8Num36z2">
    <w:name w:val="WW8Num36z2"/>
    <w:rsid w:val="00E61863"/>
    <w:rPr>
      <w:rFonts w:ascii="Wingdings" w:hAnsi="Wingdings"/>
    </w:rPr>
  </w:style>
  <w:style w:type="character" w:customStyle="1" w:styleId="WW8Num36z3">
    <w:name w:val="WW8Num36z3"/>
    <w:rsid w:val="00E61863"/>
    <w:rPr>
      <w:rFonts w:ascii="Symbol" w:hAnsi="Symbol"/>
    </w:rPr>
  </w:style>
  <w:style w:type="character" w:customStyle="1" w:styleId="WW8Num37z0">
    <w:name w:val="WW8Num37z0"/>
    <w:rsid w:val="00E61863"/>
    <w:rPr>
      <w:sz w:val="18"/>
    </w:rPr>
  </w:style>
  <w:style w:type="character" w:customStyle="1" w:styleId="WW8Num38z0">
    <w:name w:val="WW8Num38z0"/>
    <w:rsid w:val="00E61863"/>
  </w:style>
  <w:style w:type="character" w:customStyle="1" w:styleId="WW8Num40z0">
    <w:name w:val="WW8Num40z0"/>
    <w:rsid w:val="00E61863"/>
    <w:rPr>
      <w:rFonts w:ascii="Symbol" w:hAnsi="Symbol"/>
      <w:sz w:val="20"/>
    </w:rPr>
  </w:style>
  <w:style w:type="character" w:customStyle="1" w:styleId="WW8Num41z0">
    <w:name w:val="WW8Num41z0"/>
    <w:rsid w:val="00E61863"/>
    <w:rPr>
      <w:rFonts w:ascii="Wingdings 2" w:hAnsi="Wingdings 2"/>
    </w:rPr>
  </w:style>
  <w:style w:type="character" w:customStyle="1" w:styleId="WW8Num41z1">
    <w:name w:val="WW8Num41z1"/>
    <w:rsid w:val="00E61863"/>
    <w:rPr>
      <w:rFonts w:ascii="Courier New" w:hAnsi="Courier New"/>
    </w:rPr>
  </w:style>
  <w:style w:type="character" w:customStyle="1" w:styleId="WW8Num41z2">
    <w:name w:val="WW8Num41z2"/>
    <w:rsid w:val="00E61863"/>
    <w:rPr>
      <w:rFonts w:ascii="Wingdings" w:hAnsi="Wingdings"/>
    </w:rPr>
  </w:style>
  <w:style w:type="character" w:customStyle="1" w:styleId="WW8Num41z3">
    <w:name w:val="WW8Num41z3"/>
    <w:rsid w:val="00E61863"/>
    <w:rPr>
      <w:rFonts w:ascii="Symbol" w:hAnsi="Symbol"/>
    </w:rPr>
  </w:style>
  <w:style w:type="character" w:customStyle="1" w:styleId="WW8Num43z0">
    <w:name w:val="WW8Num43z0"/>
    <w:rsid w:val="00E61863"/>
    <w:rPr>
      <w:rFonts w:ascii="Arial" w:hAnsi="Arial"/>
      <w:sz w:val="18"/>
    </w:rPr>
  </w:style>
  <w:style w:type="character" w:customStyle="1" w:styleId="WW8Num44z0">
    <w:name w:val="WW8Num44z0"/>
    <w:rsid w:val="00E61863"/>
    <w:rPr>
      <w:rFonts w:ascii="Arial" w:hAnsi="Arial"/>
      <w:b/>
    </w:rPr>
  </w:style>
  <w:style w:type="character" w:customStyle="1" w:styleId="WW8Num44z1">
    <w:name w:val="WW8Num44z1"/>
    <w:rsid w:val="00E61863"/>
  </w:style>
  <w:style w:type="character" w:customStyle="1" w:styleId="WW8NumSt2z0">
    <w:name w:val="WW8NumSt2z0"/>
    <w:rsid w:val="00E61863"/>
    <w:rPr>
      <w:rFonts w:ascii="Symbol" w:hAnsi="Symbol"/>
    </w:rPr>
  </w:style>
  <w:style w:type="character" w:customStyle="1" w:styleId="Caratterepredefinitoparagrafo1">
    <w:name w:val="Carattere predefinito paragrafo1"/>
    <w:rsid w:val="00E61863"/>
  </w:style>
  <w:style w:type="character" w:styleId="Collegamentoipertestuale">
    <w:name w:val="Hyperlink"/>
    <w:rsid w:val="00E61863"/>
    <w:rPr>
      <w:rFonts w:cs="Times New Roman"/>
      <w:color w:val="0000FF"/>
      <w:u w:val="single"/>
    </w:rPr>
  </w:style>
  <w:style w:type="character" w:styleId="Numeropagina">
    <w:name w:val="page number"/>
    <w:rsid w:val="00E61863"/>
    <w:rPr>
      <w:rFonts w:cs="Times New Roman"/>
    </w:rPr>
  </w:style>
  <w:style w:type="character" w:customStyle="1" w:styleId="Carattere">
    <w:name w:val="Carattere"/>
    <w:rsid w:val="00E61863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rsid w:val="00E61863"/>
    <w:rPr>
      <w:rFonts w:cs="Times New Roman"/>
      <w:vertAlign w:val="superscript"/>
    </w:rPr>
  </w:style>
  <w:style w:type="character" w:customStyle="1" w:styleId="fnotelabel">
    <w:name w:val="fnotelabel"/>
    <w:rsid w:val="00E61863"/>
    <w:rPr>
      <w:rFonts w:cs="Times New Roman"/>
    </w:rPr>
  </w:style>
  <w:style w:type="character" w:customStyle="1" w:styleId="linkneltesto">
    <w:name w:val="link_nel_testo"/>
    <w:rsid w:val="00E61863"/>
    <w:rPr>
      <w:rFonts w:cs="Times New Roman"/>
    </w:rPr>
  </w:style>
  <w:style w:type="character" w:styleId="Enfasigrassetto">
    <w:name w:val="Strong"/>
    <w:qFormat/>
    <w:rsid w:val="00E61863"/>
    <w:rPr>
      <w:rFonts w:cs="Times New Roman"/>
      <w:b/>
      <w:bCs/>
    </w:rPr>
  </w:style>
  <w:style w:type="character" w:customStyle="1" w:styleId="Rimandocommento1">
    <w:name w:val="Rimando commento1"/>
    <w:rsid w:val="00E61863"/>
    <w:rPr>
      <w:rFonts w:cs="Times New Roman"/>
      <w:sz w:val="16"/>
      <w:szCs w:val="16"/>
    </w:rPr>
  </w:style>
  <w:style w:type="character" w:customStyle="1" w:styleId="Caratterenotadichiusura">
    <w:name w:val="Carattere nota di chiusura"/>
    <w:rsid w:val="00E61863"/>
    <w:rPr>
      <w:rFonts w:cs="Times New Roman"/>
      <w:vertAlign w:val="superscript"/>
    </w:rPr>
  </w:style>
  <w:style w:type="character" w:styleId="Rimandonotadichiusura">
    <w:name w:val="endnote reference"/>
    <w:semiHidden/>
    <w:rsid w:val="00E61863"/>
    <w:rPr>
      <w:rFonts w:cs="Times New Roman"/>
      <w:vertAlign w:val="superscript"/>
    </w:rPr>
  </w:style>
  <w:style w:type="character" w:styleId="Rimandonotaapidipagina">
    <w:name w:val="footnote reference"/>
    <w:semiHidden/>
    <w:rsid w:val="00E61863"/>
    <w:rPr>
      <w:rFonts w:cs="Times New Roman"/>
      <w:vertAlign w:val="superscript"/>
    </w:rPr>
  </w:style>
  <w:style w:type="paragraph" w:customStyle="1" w:styleId="Intestazione1">
    <w:name w:val="Intestazione1"/>
    <w:basedOn w:val="Normale"/>
    <w:next w:val="Corpotesto"/>
    <w:rsid w:val="00E61863"/>
    <w:pPr>
      <w:keepNext/>
      <w:spacing w:before="240" w:after="120"/>
    </w:pPr>
    <w:rPr>
      <w:rFonts w:eastAsia="MS Mincho"/>
      <w:sz w:val="28"/>
      <w:szCs w:val="28"/>
    </w:rPr>
  </w:style>
  <w:style w:type="paragraph" w:styleId="Corpotesto">
    <w:name w:val="Body Text"/>
    <w:basedOn w:val="Normale"/>
    <w:link w:val="CorpotestoCarattere"/>
    <w:rsid w:val="00E61863"/>
    <w:pPr>
      <w:spacing w:after="120"/>
    </w:pPr>
  </w:style>
  <w:style w:type="character" w:customStyle="1" w:styleId="CorpotestoCarattere">
    <w:name w:val="Corpo testo Carattere"/>
    <w:link w:val="Corpo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Elenco">
    <w:name w:val="List"/>
    <w:basedOn w:val="Corpotesto"/>
    <w:rsid w:val="00E61863"/>
  </w:style>
  <w:style w:type="paragraph" w:customStyle="1" w:styleId="Didascalia1">
    <w:name w:val="Didascalia1"/>
    <w:basedOn w:val="Normale"/>
    <w:rsid w:val="00E6186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E61863"/>
    <w:pPr>
      <w:suppressLineNumbers/>
    </w:pPr>
  </w:style>
  <w:style w:type="paragraph" w:customStyle="1" w:styleId="Char1CarattereCharCarattereCharCarattereChar">
    <w:name w:val="Char1 Carattere Char Carattere Char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Intestazione">
    <w:name w:val="header"/>
    <w:basedOn w:val="Normale"/>
    <w:link w:val="IntestazioneCarattere"/>
    <w:rsid w:val="00E6186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Pidipagina">
    <w:name w:val="footer"/>
    <w:basedOn w:val="Normale"/>
    <w:link w:val="PidipaginaCarattere"/>
    <w:rsid w:val="00E6186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DeutscherText">
    <w:name w:val="Deutscher Text"/>
    <w:basedOn w:val="Normale"/>
    <w:rsid w:val="00E61863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E61863"/>
    <w:pPr>
      <w:spacing w:line="240" w:lineRule="exact"/>
      <w:jc w:val="both"/>
    </w:pPr>
    <w:rPr>
      <w:lang w:val="it-IT"/>
    </w:rPr>
  </w:style>
  <w:style w:type="paragraph" w:customStyle="1" w:styleId="Oggettodellalettera">
    <w:name w:val="Oggetto della lettera"/>
    <w:basedOn w:val="Normale"/>
    <w:rsid w:val="00E61863"/>
    <w:pPr>
      <w:spacing w:line="240" w:lineRule="exact"/>
      <w:jc w:val="both"/>
    </w:pPr>
    <w:rPr>
      <w:b/>
      <w:bCs/>
      <w:lang w:val="it-IT"/>
    </w:rPr>
  </w:style>
  <w:style w:type="paragraph" w:customStyle="1" w:styleId="ProtNr">
    <w:name w:val="Prot. Nr.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ThemadesSchreibens">
    <w:name w:val="Thema des Schreibens"/>
    <w:basedOn w:val="Normale"/>
    <w:rsid w:val="00E61863"/>
    <w:pPr>
      <w:spacing w:line="240" w:lineRule="exact"/>
      <w:jc w:val="both"/>
    </w:pPr>
    <w:rPr>
      <w:b/>
      <w:bCs/>
    </w:rPr>
  </w:style>
  <w:style w:type="paragraph" w:customStyle="1" w:styleId="DatumOrtDataluogo">
    <w:name w:val="Datum (Ort) / Data (luogo)"/>
    <w:basedOn w:val="Normale"/>
    <w:rsid w:val="00E61863"/>
    <w:pPr>
      <w:spacing w:line="220" w:lineRule="exact"/>
    </w:pPr>
    <w:rPr>
      <w:sz w:val="16"/>
      <w:szCs w:val="16"/>
    </w:rPr>
  </w:style>
  <w:style w:type="paragraph" w:customStyle="1" w:styleId="NameNomeBearbeitetvonredattoda">
    <w:name w:val="Name / Nome (Bearbeitet von / redatto da)"/>
    <w:basedOn w:val="Normale"/>
    <w:rsid w:val="00E61863"/>
    <w:pPr>
      <w:spacing w:line="200" w:lineRule="exact"/>
    </w:pPr>
    <w:rPr>
      <w:sz w:val="18"/>
      <w:szCs w:val="18"/>
    </w:rPr>
  </w:style>
  <w:style w:type="paragraph" w:customStyle="1" w:styleId="TelBearbeitetvonredattoda">
    <w:name w:val="Tel.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E-MailBearbeitetvonredattoda">
    <w:name w:val="E-Mail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ZurKenntnisPerconoscenza">
    <w:name w:val="Zur Kenntnis / Per conoscenza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E61863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E61863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E61863"/>
    <w:pPr>
      <w:spacing w:line="240" w:lineRule="exact"/>
      <w:jc w:val="right"/>
    </w:pPr>
    <w:rPr>
      <w:lang w:val="de-DE"/>
    </w:rPr>
  </w:style>
  <w:style w:type="paragraph" w:customStyle="1" w:styleId="sche3">
    <w:name w:val="sche_3"/>
    <w:rsid w:val="00E61863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  <w:style w:type="paragraph" w:styleId="Rientrocorpodeltesto">
    <w:name w:val="Body Text Indent"/>
    <w:basedOn w:val="Normale"/>
    <w:link w:val="RientrocorpodeltestoCarattere"/>
    <w:rsid w:val="00E6186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Rientrocorpodeltesto31">
    <w:name w:val="Rientro corpo del testo 31"/>
    <w:basedOn w:val="Normale"/>
    <w:rsid w:val="00E61863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Normale"/>
    <w:rsid w:val="00E61863"/>
    <w:pPr>
      <w:spacing w:after="120" w:line="480" w:lineRule="auto"/>
      <w:ind w:left="283"/>
    </w:pPr>
  </w:style>
  <w:style w:type="paragraph" w:customStyle="1" w:styleId="sche22">
    <w:name w:val="sche2_2"/>
    <w:rsid w:val="00E61863"/>
    <w:pPr>
      <w:widowControl w:val="0"/>
      <w:suppressAutoHyphens/>
      <w:jc w:val="right"/>
    </w:pPr>
    <w:rPr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E61863"/>
    <w:rPr>
      <w:lang w:val="it-IT"/>
    </w:rPr>
  </w:style>
  <w:style w:type="character" w:customStyle="1" w:styleId="TestonotaapidipaginaCarattere">
    <w:name w:val="Testo nota a piè di pagina Carattere"/>
    <w:link w:val="Testonotaa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Stile1">
    <w:name w:val="Stile1"/>
    <w:basedOn w:val="Normale"/>
    <w:rsid w:val="00E61863"/>
    <w:pPr>
      <w:widowControl w:val="0"/>
      <w:jc w:val="both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sche30">
    <w:name w:val="sche3"/>
    <w:basedOn w:val="Normale"/>
    <w:rsid w:val="00E61863"/>
    <w:pPr>
      <w:spacing w:before="100" w:after="100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arattere1">
    <w:name w:val="Carattere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CarattereCharCarattereChar1CarattereChar">
    <w:name w:val="Char1 Carattere Char Carattere Char Carattere Char1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Testocommento1">
    <w:name w:val="Testo commento1"/>
    <w:basedOn w:val="Normale"/>
    <w:rsid w:val="00E61863"/>
  </w:style>
  <w:style w:type="paragraph" w:styleId="Testocommento">
    <w:name w:val="annotation text"/>
    <w:basedOn w:val="Normale"/>
    <w:link w:val="TestocommentoCarattere"/>
    <w:rsid w:val="00131B8E"/>
  </w:style>
  <w:style w:type="character" w:customStyle="1" w:styleId="TestocommentoCarattere">
    <w:name w:val="Testo commento Carattere"/>
    <w:link w:val="Testocommento"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sid w:val="00E61863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131B8E"/>
    <w:rPr>
      <w:rFonts w:ascii="Arial" w:hAnsi="Arial" w:cs="Arial"/>
      <w:b/>
      <w:bCs/>
      <w:sz w:val="20"/>
      <w:szCs w:val="20"/>
      <w:lang w:val="en-US" w:eastAsia="ar-SA" w:bidi="ar-SA"/>
    </w:rPr>
  </w:style>
  <w:style w:type="paragraph" w:styleId="Testofumetto">
    <w:name w:val="Balloon Text"/>
    <w:basedOn w:val="Normale"/>
    <w:link w:val="TestofumettoCarattere"/>
    <w:semiHidden/>
    <w:rsid w:val="00E618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131B8E"/>
    <w:rPr>
      <w:rFonts w:cs="Times New Roman"/>
      <w:sz w:val="2"/>
      <w:szCs w:val="2"/>
      <w:lang w:val="en-US" w:eastAsia="ar-SA" w:bidi="ar-SA"/>
    </w:rPr>
  </w:style>
  <w:style w:type="paragraph" w:customStyle="1" w:styleId="Char1">
    <w:name w:val="Char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1Carattere">
    <w:name w:val="Char1 Carattere Char1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CarattereCharCarattere">
    <w:name w:val="Char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Testonotadichiusura">
    <w:name w:val="endnote text"/>
    <w:basedOn w:val="Normale"/>
    <w:link w:val="TestonotadichiusuraCarattere"/>
    <w:semiHidden/>
    <w:rsid w:val="00E61863"/>
  </w:style>
  <w:style w:type="character" w:customStyle="1" w:styleId="TestonotadichiusuraCarattere">
    <w:name w:val="Testo nota di chiusura Carattere"/>
    <w:link w:val="Testonotadichiusur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Contenutotabella">
    <w:name w:val="Contenuto tabella"/>
    <w:basedOn w:val="Normale"/>
    <w:rsid w:val="00E61863"/>
    <w:pPr>
      <w:suppressLineNumbers/>
    </w:pPr>
  </w:style>
  <w:style w:type="paragraph" w:customStyle="1" w:styleId="Intestazionetabella">
    <w:name w:val="Intestazione tabella"/>
    <w:basedOn w:val="Contenutotabella"/>
    <w:rsid w:val="00E61863"/>
    <w:pPr>
      <w:jc w:val="center"/>
    </w:pPr>
    <w:rPr>
      <w:b/>
      <w:bCs/>
    </w:rPr>
  </w:style>
  <w:style w:type="paragraph" w:styleId="NormaleWeb">
    <w:name w:val="Normal (Web)"/>
    <w:basedOn w:val="Normale"/>
    <w:rsid w:val="008343DC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customStyle="1" w:styleId="linkneltesto1">
    <w:name w:val="link_nel_testo1"/>
    <w:rsid w:val="00B8522D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Normale"/>
    <w:rsid w:val="00B852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uppressAutoHyphens w:val="0"/>
      <w:spacing w:before="100" w:beforeAutospacing="1" w:after="100" w:afterAutospacing="1"/>
      <w:jc w:val="both"/>
    </w:pPr>
    <w:rPr>
      <w:rFonts w:ascii="Verdana" w:hAnsi="Verdana" w:cs="Verdana"/>
      <w:sz w:val="10"/>
      <w:szCs w:val="10"/>
      <w:lang w:val="it-IT" w:eastAsia="it-IT"/>
    </w:rPr>
  </w:style>
  <w:style w:type="paragraph" w:customStyle="1" w:styleId="Char1CarattereCharCarattereCharCarattereCharCarattereChar">
    <w:name w:val="Char1 Carattere Char Carattere Char Carattere Char Carattere Char"/>
    <w:basedOn w:val="Normale"/>
    <w:rsid w:val="0014587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sche300">
    <w:name w:val="sche30"/>
    <w:basedOn w:val="Normale"/>
    <w:rsid w:val="008E256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customStyle="1" w:styleId="CarattereCarattere9">
    <w:name w:val="Carattere Carattere9"/>
    <w:basedOn w:val="Normale"/>
    <w:rsid w:val="00D356A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8CarattereCharCarattereCharCarattereCharCarattereCharCarattereChar">
    <w:name w:val="Char8 Carattere Char Carattere Char Carattere Char Carattere Char Carattere Char"/>
    <w:basedOn w:val="Normale"/>
    <w:rsid w:val="00465538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character" w:customStyle="1" w:styleId="Char1Carattere">
    <w:name w:val="Char1 Carattere"/>
    <w:semiHidden/>
    <w:rsid w:val="00F84F82"/>
    <w:rPr>
      <w:lang w:val="it-IT" w:eastAsia="it-IT" w:bidi="ar-SA"/>
    </w:rPr>
  </w:style>
  <w:style w:type="character" w:customStyle="1" w:styleId="Carattere4">
    <w:name w:val="Carattere4"/>
    <w:semiHidden/>
    <w:rsid w:val="00594F7D"/>
    <w:rPr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4B2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D97E11"/>
    <w:rPr>
      <w:sz w:val="16"/>
      <w:szCs w:val="16"/>
    </w:rPr>
  </w:style>
  <w:style w:type="paragraph" w:customStyle="1" w:styleId="CarattereCarattere9ZchnZchnCarattereCarattere">
    <w:name w:val="Carattere Carattere9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arattereCarattere9ZchnZchnCarattereCarattereZchnZchnCarattereCarattereZchnZchnCarattereCarattere">
    <w:name w:val="Carattere Carattere9 Zchn Zchn Carattere Carattere Zchn Zchn Carattere Carattere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Default">
    <w:name w:val="Default"/>
    <w:rsid w:val="00AC6B55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quiria.i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acp@provincia.bz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acp.provincia.bz.it/amministrazione-trasparente/dati-ulteriori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quiria@pec.it" TargetMode="Externa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401301ART35" TargetMode="External"/><Relationship Id="rId1" Type="http://schemas.openxmlformats.org/officeDocument/2006/relationships/hyperlink" Target="http://bd01.leggiditalia.it/cgi-bin/FulShow?TIPO=5&amp;NOTXT=1&amp;KEY=01LX0000401301ART39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acp.provincia.bz.it/" TargetMode="External"/><Relationship Id="rId1" Type="http://schemas.openxmlformats.org/officeDocument/2006/relationships/hyperlink" Target="http://aov.provinz.bz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E927B314.dotm</Template>
  <TotalTime>0</TotalTime>
  <Pages>11</Pages>
  <Words>2475</Words>
  <Characters>16663</Characters>
  <Application>Microsoft Office Word</Application>
  <DocSecurity>0</DocSecurity>
  <Lines>138</Lines>
  <Paragraphs>38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“Allegato A1”</vt:lpstr>
      <vt:lpstr>“Allegato A1”</vt:lpstr>
    </vt:vector>
  </TitlesOfParts>
  <Company>prov.bz</Company>
  <LinksUpToDate>false</LinksUpToDate>
  <CharactersWithSpaces>19100</CharactersWithSpaces>
  <SharedDoc>false</SharedDoc>
  <HLinks>
    <vt:vector size="24" baseType="variant">
      <vt:variant>
        <vt:i4>7733370</vt:i4>
      </vt:variant>
      <vt:variant>
        <vt:i4>6</vt:i4>
      </vt:variant>
      <vt:variant>
        <vt:i4>0</vt:i4>
      </vt:variant>
      <vt:variant>
        <vt:i4>5</vt:i4>
      </vt:variant>
      <vt:variant>
        <vt:lpwstr>http://acp.provincia.bz.it/</vt:lpwstr>
      </vt:variant>
      <vt:variant>
        <vt:lpwstr/>
      </vt:variant>
      <vt:variant>
        <vt:i4>524319</vt:i4>
      </vt:variant>
      <vt:variant>
        <vt:i4>3</vt:i4>
      </vt:variant>
      <vt:variant>
        <vt:i4>0</vt:i4>
      </vt:variant>
      <vt:variant>
        <vt:i4>5</vt:i4>
      </vt:variant>
      <vt:variant>
        <vt:lpwstr>http://aov.provinz.bz.it/</vt:lpwstr>
      </vt:variant>
      <vt:variant>
        <vt:lpwstr/>
      </vt:variant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http://bd01.leggiditalia.it/cgi-bin/FulShow?TIPO=5&amp;NOTXT=1&amp;KEY=01LX0000401301ART35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A1”</dc:title>
  <dc:subject/>
  <dc:creator>pb30314 prov.bz</dc:creator>
  <cp:keywords/>
  <dc:description/>
  <cp:lastModifiedBy>Pasquino, Silvia</cp:lastModifiedBy>
  <cp:revision>6</cp:revision>
  <cp:lastPrinted>2014-08-21T09:45:00Z</cp:lastPrinted>
  <dcterms:created xsi:type="dcterms:W3CDTF">2021-01-29T12:14:00Z</dcterms:created>
  <dcterms:modified xsi:type="dcterms:W3CDTF">2021-02-25T08:28:00Z</dcterms:modified>
</cp:coreProperties>
</file>